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284" w:rsidRDefault="00892284" w:rsidP="00892284">
      <w:pPr>
        <w:spacing w:after="120" w:line="360" w:lineRule="auto"/>
        <w:jc w:val="both"/>
        <w:rPr>
          <w:b/>
          <w:bCs/>
          <w:lang w:val="en-GB"/>
        </w:rPr>
      </w:pPr>
      <w:r>
        <w:rPr>
          <w:b/>
          <w:bCs/>
          <w:lang w:val="en-GB"/>
        </w:rPr>
        <w:t xml:space="preserve">II.  Sampling scheme </w:t>
      </w:r>
    </w:p>
    <w:p w:rsidR="00892284" w:rsidRDefault="00892284" w:rsidP="00892284">
      <w:pPr>
        <w:numPr>
          <w:ilvl w:val="0"/>
          <w:numId w:val="2"/>
        </w:numPr>
        <w:tabs>
          <w:tab w:val="left" w:pos="426"/>
        </w:tabs>
        <w:spacing w:before="120" w:line="360" w:lineRule="auto"/>
        <w:ind w:left="527" w:hanging="527"/>
        <w:jc w:val="both"/>
        <w:rPr>
          <w:lang w:val="en-GB"/>
        </w:rPr>
      </w:pPr>
      <w:r>
        <w:rPr>
          <w:b/>
          <w:bCs/>
          <w:lang w:val="en-GB"/>
        </w:rPr>
        <w:t>Sample survey on yields and production of cereals</w:t>
      </w:r>
    </w:p>
    <w:p w:rsidR="00892284" w:rsidRDefault="00892284" w:rsidP="00892284">
      <w:pPr>
        <w:pStyle w:val="Tekstpodstawowywcity"/>
        <w:jc w:val="both"/>
        <w:rPr>
          <w:b/>
          <w:bCs/>
          <w:lang w:val="en-GB"/>
        </w:rPr>
      </w:pPr>
      <w:r>
        <w:rPr>
          <w:lang w:val="en-GB"/>
        </w:rPr>
        <w:t xml:space="preserve">The aim of the survey was to collect data on yields and sown area, as well as on production of cereals by voivodships. The surveyed population was about </w:t>
      </w:r>
      <w:r w:rsidR="00913658">
        <w:rPr>
          <w:lang w:val="en-GB"/>
        </w:rPr>
        <w:t>819</w:t>
      </w:r>
      <w:r>
        <w:rPr>
          <w:lang w:val="en-GB"/>
        </w:rPr>
        <w:t xml:space="preserve"> thousand farms with the area of agricultural land above 1 ha, and assumed sample size was about 1</w:t>
      </w:r>
      <w:r w:rsidR="00913658">
        <w:rPr>
          <w:lang w:val="en-GB"/>
        </w:rPr>
        <w:t>8</w:t>
      </w:r>
      <w:r>
        <w:rPr>
          <w:lang w:val="en-GB"/>
        </w:rPr>
        <w:t>000.</w:t>
      </w:r>
    </w:p>
    <w:p w:rsidR="00892284" w:rsidRDefault="00892284" w:rsidP="00892284">
      <w:pPr>
        <w:numPr>
          <w:ilvl w:val="1"/>
          <w:numId w:val="3"/>
        </w:numPr>
        <w:tabs>
          <w:tab w:val="left" w:pos="567"/>
        </w:tabs>
        <w:spacing w:before="60" w:line="360" w:lineRule="auto"/>
        <w:ind w:hanging="680"/>
        <w:rPr>
          <w:lang w:val="en-GB"/>
        </w:rPr>
      </w:pPr>
      <w:r>
        <w:rPr>
          <w:b/>
          <w:bCs/>
          <w:lang w:val="en-GB"/>
        </w:rPr>
        <w:t xml:space="preserve">Sampling </w:t>
      </w:r>
      <w:proofErr w:type="spellStart"/>
      <w:r>
        <w:rPr>
          <w:b/>
          <w:bCs/>
          <w:lang w:val="en-GB"/>
        </w:rPr>
        <w:t>fr</w:t>
      </w:r>
      <w:proofErr w:type="spellEnd"/>
    </w:p>
    <w:p w:rsidR="00892284" w:rsidRDefault="00892284" w:rsidP="00892284">
      <w:pPr>
        <w:spacing w:line="360" w:lineRule="auto"/>
        <w:ind w:firstLine="709"/>
        <w:jc w:val="both"/>
        <w:rPr>
          <w:lang w:val="en-GB"/>
        </w:rPr>
      </w:pPr>
      <w:r>
        <w:rPr>
          <w:lang w:val="en-GB"/>
        </w:rPr>
        <w:t xml:space="preserve">The sampling frame was based on </w:t>
      </w:r>
      <w:r w:rsidRPr="008E4C65">
        <w:rPr>
          <w:szCs w:val="24"/>
          <w:lang w:val="en-US"/>
        </w:rPr>
        <w:t xml:space="preserve">the </w:t>
      </w:r>
      <w:r w:rsidRPr="008E4C65">
        <w:rPr>
          <w:lang w:val="en-US"/>
        </w:rPr>
        <w:t xml:space="preserve">results of </w:t>
      </w:r>
      <w:r>
        <w:rPr>
          <w:lang w:val="en-US"/>
        </w:rPr>
        <w:t xml:space="preserve">“June agricultural </w:t>
      </w:r>
      <w:r w:rsidRPr="008E4C65">
        <w:rPr>
          <w:lang w:val="en-US"/>
        </w:rPr>
        <w:t xml:space="preserve"> survey</w:t>
      </w:r>
      <w:r>
        <w:rPr>
          <w:lang w:val="en-US"/>
        </w:rPr>
        <w:t>”</w:t>
      </w:r>
      <w:r w:rsidRPr="008E4C65">
        <w:rPr>
          <w:lang w:val="en-US"/>
        </w:rPr>
        <w:t xml:space="preserve"> conducted in </w:t>
      </w:r>
      <w:r w:rsidRPr="008E4C65">
        <w:rPr>
          <w:szCs w:val="24"/>
          <w:lang w:val="en-US"/>
        </w:rPr>
        <w:t xml:space="preserve">June and in July </w:t>
      </w:r>
      <w:r w:rsidRPr="008E4C65">
        <w:rPr>
          <w:lang w:val="en-US"/>
        </w:rPr>
        <w:t>201</w:t>
      </w:r>
      <w:r w:rsidR="00913658">
        <w:rPr>
          <w:lang w:val="en-US"/>
        </w:rPr>
        <w:t>5</w:t>
      </w:r>
      <w:r w:rsidRPr="008E4C65">
        <w:rPr>
          <w:lang w:val="en-US"/>
        </w:rPr>
        <w:t xml:space="preserve"> as of 1 June 201</w:t>
      </w:r>
      <w:r w:rsidR="00913658">
        <w:rPr>
          <w:lang w:val="en-US"/>
        </w:rPr>
        <w:t>5</w:t>
      </w:r>
      <w:r w:rsidRPr="008E4C65">
        <w:rPr>
          <w:lang w:val="en-US"/>
        </w:rPr>
        <w:t xml:space="preserve"> (reference day).</w:t>
      </w:r>
      <w:r>
        <w:rPr>
          <w:lang w:val="en-US"/>
        </w:rPr>
        <w:t xml:space="preserve"> As additional condition we selected only those farms which showed greater than zero </w:t>
      </w:r>
      <w:r>
        <w:rPr>
          <w:lang w:val="en-GB"/>
        </w:rPr>
        <w:t>sown area of cereals or sown area of rape.</w:t>
      </w:r>
    </w:p>
    <w:p w:rsidR="00892284" w:rsidRDefault="00892284" w:rsidP="00892284">
      <w:pPr>
        <w:spacing w:line="360" w:lineRule="auto"/>
        <w:ind w:firstLine="709"/>
        <w:jc w:val="both"/>
        <w:rPr>
          <w:lang w:val="en-GB"/>
        </w:rPr>
      </w:pPr>
      <w:r>
        <w:rPr>
          <w:lang w:val="en-GB"/>
        </w:rPr>
        <w:t>For each farm in the frame the following information was recorded:</w:t>
      </w:r>
    </w:p>
    <w:p w:rsidR="00892284" w:rsidRDefault="00BE4A5E" w:rsidP="00892284">
      <w:pPr>
        <w:numPr>
          <w:ilvl w:val="0"/>
          <w:numId w:val="4"/>
        </w:numPr>
        <w:spacing w:line="360" w:lineRule="auto"/>
        <w:ind w:left="714" w:hanging="357"/>
        <w:jc w:val="both"/>
        <w:rPr>
          <w:lang w:val="en-GB"/>
        </w:rPr>
      </w:pPr>
      <w:r>
        <w:rPr>
          <w:lang w:val="en-GB"/>
        </w:rPr>
        <w:t>I</w:t>
      </w:r>
      <w:r w:rsidR="00363E49">
        <w:rPr>
          <w:lang w:val="en-GB"/>
        </w:rPr>
        <w:t>D</w:t>
      </w:r>
      <w:r>
        <w:rPr>
          <w:lang w:val="en-GB"/>
        </w:rPr>
        <w:t xml:space="preserve"> of a farm</w:t>
      </w:r>
      <w:r w:rsidR="00892284">
        <w:rPr>
          <w:lang w:val="en-GB"/>
        </w:rPr>
        <w:t>,</w:t>
      </w:r>
    </w:p>
    <w:p w:rsidR="00892284" w:rsidRDefault="00892284" w:rsidP="00892284">
      <w:pPr>
        <w:numPr>
          <w:ilvl w:val="0"/>
          <w:numId w:val="4"/>
        </w:numPr>
        <w:spacing w:line="360" w:lineRule="auto"/>
        <w:jc w:val="both"/>
        <w:rPr>
          <w:lang w:val="en-GB"/>
        </w:rPr>
      </w:pPr>
      <w:r>
        <w:rPr>
          <w:lang w:val="en-GB"/>
        </w:rPr>
        <w:t>address data,</w:t>
      </w:r>
    </w:p>
    <w:p w:rsidR="00892284" w:rsidRDefault="00892284" w:rsidP="00892284">
      <w:pPr>
        <w:numPr>
          <w:ilvl w:val="0"/>
          <w:numId w:val="4"/>
        </w:numPr>
        <w:spacing w:line="360" w:lineRule="auto"/>
        <w:jc w:val="both"/>
        <w:rPr>
          <w:lang w:val="en-GB"/>
        </w:rPr>
      </w:pPr>
      <w:r>
        <w:rPr>
          <w:lang w:val="en-GB"/>
        </w:rPr>
        <w:t>agricultural land area of the farm,</w:t>
      </w:r>
    </w:p>
    <w:p w:rsidR="00892284" w:rsidRDefault="00892284" w:rsidP="00892284">
      <w:pPr>
        <w:numPr>
          <w:ilvl w:val="0"/>
          <w:numId w:val="4"/>
        </w:numPr>
        <w:spacing w:line="360" w:lineRule="auto"/>
        <w:jc w:val="both"/>
        <w:rPr>
          <w:lang w:val="en-GB"/>
        </w:rPr>
      </w:pPr>
      <w:r>
        <w:rPr>
          <w:lang w:val="en-GB"/>
        </w:rPr>
        <w:t>sown area of cereals,</w:t>
      </w:r>
    </w:p>
    <w:p w:rsidR="00892284" w:rsidRDefault="001A434E" w:rsidP="00892284">
      <w:pPr>
        <w:numPr>
          <w:ilvl w:val="0"/>
          <w:numId w:val="4"/>
        </w:numPr>
        <w:spacing w:line="360" w:lineRule="auto"/>
        <w:jc w:val="both"/>
        <w:rPr>
          <w:b/>
          <w:bCs/>
          <w:lang w:val="en-GB"/>
        </w:rPr>
      </w:pPr>
      <w:r>
        <w:rPr>
          <w:lang w:val="en-GB"/>
        </w:rPr>
        <w:t>sown area of rape.</w:t>
      </w:r>
    </w:p>
    <w:p w:rsidR="00892284" w:rsidRDefault="00892284" w:rsidP="00892284">
      <w:pPr>
        <w:numPr>
          <w:ilvl w:val="1"/>
          <w:numId w:val="3"/>
        </w:numPr>
        <w:tabs>
          <w:tab w:val="left" w:pos="567"/>
        </w:tabs>
        <w:spacing w:before="60" w:line="360" w:lineRule="auto"/>
        <w:ind w:hanging="680"/>
        <w:rPr>
          <w:lang w:val="en-GB"/>
        </w:rPr>
      </w:pPr>
      <w:r>
        <w:rPr>
          <w:b/>
          <w:bCs/>
          <w:lang w:val="en-GB"/>
        </w:rPr>
        <w:t>Sampling scheme</w:t>
      </w:r>
    </w:p>
    <w:p w:rsidR="00892284" w:rsidRDefault="00892284" w:rsidP="00892284">
      <w:pPr>
        <w:pStyle w:val="Tekstpodstawowywcity21"/>
        <w:rPr>
          <w:lang w:val="en-GB"/>
        </w:rPr>
      </w:pPr>
      <w:r>
        <w:rPr>
          <w:lang w:val="en-GB"/>
        </w:rPr>
        <w:t xml:space="preserve">In order to draw the sample, a stratified sampling scheme was used, with strata from “June agricultural survey”. </w:t>
      </w:r>
      <w:r>
        <w:rPr>
          <w:rStyle w:val="hps"/>
        </w:rPr>
        <w:t>To</w:t>
      </w:r>
      <w:r>
        <w:t xml:space="preserve"> </w:t>
      </w:r>
      <w:r>
        <w:rPr>
          <w:rStyle w:val="hps"/>
        </w:rPr>
        <w:t>increase the efficiency</w:t>
      </w:r>
      <w:r>
        <w:t xml:space="preserve"> </w:t>
      </w:r>
      <w:r>
        <w:rPr>
          <w:rStyle w:val="hps"/>
        </w:rPr>
        <w:t>of the sample,</w:t>
      </w:r>
      <w:r>
        <w:t xml:space="preserve"> </w:t>
      </w:r>
      <w:r>
        <w:rPr>
          <w:rStyle w:val="hps"/>
        </w:rPr>
        <w:t>within the existing</w:t>
      </w:r>
      <w:r>
        <w:t xml:space="preserve"> </w:t>
      </w:r>
      <w:r>
        <w:rPr>
          <w:rStyle w:val="hps"/>
        </w:rPr>
        <w:t>strata</w:t>
      </w:r>
      <w:r>
        <w:t xml:space="preserve">, an additional strata </w:t>
      </w:r>
      <w:r>
        <w:rPr>
          <w:rStyle w:val="hps"/>
        </w:rPr>
        <w:t>comprising units</w:t>
      </w:r>
      <w:r>
        <w:t xml:space="preserve"> with</w:t>
      </w:r>
      <w:r>
        <w:rPr>
          <w:rStyle w:val="hps"/>
        </w:rPr>
        <w:t xml:space="preserve"> the</w:t>
      </w:r>
      <w:r>
        <w:t xml:space="preserve"> </w:t>
      </w:r>
      <w:r>
        <w:rPr>
          <w:rStyle w:val="hps"/>
        </w:rPr>
        <w:t>large</w:t>
      </w:r>
      <w:r>
        <w:t xml:space="preserve"> </w:t>
      </w:r>
      <w:r>
        <w:rPr>
          <w:rStyle w:val="hps"/>
        </w:rPr>
        <w:t xml:space="preserve">values </w:t>
      </w:r>
      <w:r>
        <w:rPr>
          <w:rStyle w:val="hps"/>
          <w:rFonts w:ascii="Cambria Math" w:hAnsi="Cambria Math" w:cs="Cambria Math"/>
        </w:rPr>
        <w:t>​​</w:t>
      </w:r>
      <w:r>
        <w:rPr>
          <w:rStyle w:val="hps"/>
        </w:rPr>
        <w:t>of</w:t>
      </w:r>
      <w:r>
        <w:t xml:space="preserve"> </w:t>
      </w:r>
      <w:r>
        <w:rPr>
          <w:rStyle w:val="hps"/>
        </w:rPr>
        <w:t>the selected</w:t>
      </w:r>
      <w:r>
        <w:t xml:space="preserve"> </w:t>
      </w:r>
      <w:r>
        <w:rPr>
          <w:rStyle w:val="hps"/>
        </w:rPr>
        <w:t>attributes were created.</w:t>
      </w:r>
    </w:p>
    <w:p w:rsidR="00892284" w:rsidRDefault="00892284" w:rsidP="00892284">
      <w:pPr>
        <w:spacing w:line="360" w:lineRule="auto"/>
        <w:jc w:val="both"/>
        <w:rPr>
          <w:lang w:val="en-GB"/>
        </w:rPr>
      </w:pPr>
      <w:r>
        <w:rPr>
          <w:lang w:val="en-GB"/>
        </w:rPr>
        <w:t xml:space="preserve">The boundaries of these strata were established using algorithm from the paper: </w:t>
      </w:r>
      <w:r w:rsidRPr="00BF2553">
        <w:rPr>
          <w:lang w:val="en-US"/>
        </w:rPr>
        <w:t xml:space="preserve">Hidiroglou, M.A. (1986), </w:t>
      </w:r>
      <w:r w:rsidR="000A1221">
        <w:rPr>
          <w:lang w:val="en-US"/>
        </w:rPr>
        <w:t>“</w:t>
      </w:r>
      <w:r w:rsidRPr="00BF2553">
        <w:rPr>
          <w:lang w:val="en-US"/>
        </w:rPr>
        <w:t>The construction of a self-representing stratum of large units in survey design,</w:t>
      </w:r>
      <w:r w:rsidR="000A1221">
        <w:rPr>
          <w:lang w:val="en-US"/>
        </w:rPr>
        <w:t>”</w:t>
      </w:r>
      <w:r w:rsidRPr="00BF2553">
        <w:rPr>
          <w:lang w:val="en-US"/>
        </w:rPr>
        <w:t xml:space="preserve"> </w:t>
      </w:r>
      <w:r w:rsidRPr="00BF2553">
        <w:rPr>
          <w:i/>
          <w:lang w:val="en-US"/>
        </w:rPr>
        <w:t>The American Statistician</w:t>
      </w:r>
      <w:r w:rsidRPr="00BF2553">
        <w:rPr>
          <w:lang w:val="en-US"/>
        </w:rPr>
        <w:t xml:space="preserve">, 40(1), 27-31. As a result of </w:t>
      </w:r>
      <w:r w:rsidRPr="006742CF">
        <w:rPr>
          <w:lang w:val="en-US"/>
        </w:rPr>
        <w:t>applying</w:t>
      </w:r>
      <w:r w:rsidRPr="00BF2553">
        <w:rPr>
          <w:lang w:val="en-US"/>
        </w:rPr>
        <w:t xml:space="preserve"> this algorithm </w:t>
      </w:r>
      <w:r>
        <w:rPr>
          <w:lang w:val="en-US"/>
        </w:rPr>
        <w:t>3</w:t>
      </w:r>
      <w:r w:rsidR="00913658">
        <w:rPr>
          <w:lang w:val="en-US"/>
        </w:rPr>
        <w:t>26</w:t>
      </w:r>
      <w:r w:rsidRPr="00BF2553">
        <w:rPr>
          <w:lang w:val="en-US"/>
        </w:rPr>
        <w:t xml:space="preserve"> strata were established. </w:t>
      </w:r>
      <w:r>
        <w:rPr>
          <w:lang w:val="en-GB"/>
        </w:rPr>
        <w:t>Delimitation of additional strata on the basis of sown area is presented in table 1.</w:t>
      </w:r>
    </w:p>
    <w:p w:rsidR="00892284" w:rsidRPr="00910DAD" w:rsidRDefault="00892284" w:rsidP="00892284">
      <w:pPr>
        <w:spacing w:before="120" w:line="360" w:lineRule="auto"/>
        <w:jc w:val="both"/>
        <w:rPr>
          <w:vertAlign w:val="superscript"/>
          <w:lang w:val="en-GB"/>
        </w:rPr>
      </w:pPr>
      <w:r>
        <w:rPr>
          <w:lang w:val="en-GB"/>
        </w:rPr>
        <w:t xml:space="preserve">After determining the strata the problem of allocation of sample units among voivodships and strata was solved by means of numerical optimization method, </w:t>
      </w:r>
      <w:r>
        <w:rPr>
          <w:rStyle w:val="hps"/>
        </w:rPr>
        <w:t>so that</w:t>
      </w:r>
      <w:r>
        <w:t xml:space="preserve"> </w:t>
      </w:r>
      <w:r>
        <w:rPr>
          <w:rStyle w:val="hps"/>
        </w:rPr>
        <w:t>the expected</w:t>
      </w:r>
      <w:r>
        <w:t xml:space="preserve"> </w:t>
      </w:r>
      <w:r>
        <w:rPr>
          <w:rStyle w:val="hps"/>
        </w:rPr>
        <w:t>relative error</w:t>
      </w:r>
      <w:r>
        <w:t xml:space="preserve"> </w:t>
      </w:r>
      <w:r>
        <w:rPr>
          <w:rStyle w:val="hps"/>
        </w:rPr>
        <w:t>for the selected</w:t>
      </w:r>
      <w:r>
        <w:t xml:space="preserve"> </w:t>
      </w:r>
      <w:r>
        <w:rPr>
          <w:rStyle w:val="hps"/>
        </w:rPr>
        <w:t>variable</w:t>
      </w:r>
      <w:r>
        <w:t xml:space="preserve"> </w:t>
      </w:r>
      <w:r>
        <w:rPr>
          <w:rStyle w:val="hps"/>
        </w:rPr>
        <w:t>does not exceed the</w:t>
      </w:r>
      <w:r>
        <w:t xml:space="preserve"> </w:t>
      </w:r>
      <w:r>
        <w:rPr>
          <w:rStyle w:val="hps"/>
        </w:rPr>
        <w:t>set level</w:t>
      </w:r>
      <w:r>
        <w:t xml:space="preserve"> </w:t>
      </w:r>
      <w:r>
        <w:rPr>
          <w:rStyle w:val="hps"/>
        </w:rPr>
        <w:t>for all</w:t>
      </w:r>
      <w:r>
        <w:t xml:space="preserve"> </w:t>
      </w:r>
      <w:r>
        <w:rPr>
          <w:rStyle w:val="hps"/>
        </w:rPr>
        <w:t xml:space="preserve">voivodships. As a key variable </w:t>
      </w:r>
      <w:r>
        <w:rPr>
          <w:lang w:val="en-GB"/>
        </w:rPr>
        <w:t>sown area of cereals was used.</w:t>
      </w:r>
    </w:p>
    <w:p w:rsidR="00892284" w:rsidRDefault="00892284" w:rsidP="00892284">
      <w:pPr>
        <w:spacing w:before="120" w:line="360" w:lineRule="auto"/>
        <w:jc w:val="both"/>
        <w:rPr>
          <w:lang w:val="en-GB"/>
        </w:rPr>
      </w:pPr>
      <w:r>
        <w:rPr>
          <w:lang w:val="en-GB"/>
        </w:rPr>
        <w:t>The overall sample contained 1</w:t>
      </w:r>
      <w:r w:rsidR="00913658">
        <w:rPr>
          <w:lang w:val="en-GB"/>
        </w:rPr>
        <w:t>8</w:t>
      </w:r>
      <w:r>
        <w:rPr>
          <w:lang w:val="en-GB"/>
        </w:rPr>
        <w:t xml:space="preserve">000 farms, including </w:t>
      </w:r>
      <w:r w:rsidR="00913658">
        <w:rPr>
          <w:lang w:val="en-GB"/>
        </w:rPr>
        <w:t>4095</w:t>
      </w:r>
      <w:r>
        <w:rPr>
          <w:lang w:val="en-GB"/>
        </w:rPr>
        <w:t xml:space="preserve"> from upper strata.</w:t>
      </w:r>
    </w:p>
    <w:p w:rsidR="00892284" w:rsidRDefault="00892284" w:rsidP="00892284">
      <w:pPr>
        <w:spacing w:before="120" w:line="360" w:lineRule="auto"/>
        <w:jc w:val="both"/>
        <w:rPr>
          <w:b/>
          <w:bCs/>
          <w:lang w:val="en-GB"/>
        </w:rPr>
      </w:pPr>
    </w:p>
    <w:p w:rsidR="00E91A3F" w:rsidRDefault="00E91A3F" w:rsidP="00892284">
      <w:pPr>
        <w:spacing w:before="120" w:line="360" w:lineRule="auto"/>
        <w:jc w:val="both"/>
        <w:rPr>
          <w:b/>
          <w:bCs/>
          <w:lang w:val="en-GB"/>
        </w:rPr>
      </w:pPr>
    </w:p>
    <w:p w:rsidR="00892284" w:rsidRDefault="00892284" w:rsidP="00892284">
      <w:pPr>
        <w:numPr>
          <w:ilvl w:val="1"/>
          <w:numId w:val="3"/>
        </w:numPr>
        <w:tabs>
          <w:tab w:val="left" w:pos="567"/>
        </w:tabs>
        <w:spacing w:before="120" w:line="360" w:lineRule="auto"/>
        <w:ind w:hanging="680"/>
        <w:jc w:val="both"/>
        <w:rPr>
          <w:lang w:val="en-GB"/>
        </w:rPr>
      </w:pPr>
      <w:r>
        <w:rPr>
          <w:b/>
          <w:bCs/>
          <w:lang w:val="en-GB"/>
        </w:rPr>
        <w:lastRenderedPageBreak/>
        <w:t>Extrapolation method and precision evaluation</w:t>
      </w:r>
    </w:p>
    <w:p w:rsidR="00892284" w:rsidRDefault="00892284" w:rsidP="00892284">
      <w:pPr>
        <w:spacing w:before="120" w:line="360" w:lineRule="auto"/>
        <w:ind w:firstLine="567"/>
        <w:jc w:val="both"/>
        <w:rPr>
          <w:lang w:val="en-GB"/>
        </w:rPr>
      </w:pPr>
      <w:r>
        <w:rPr>
          <w:lang w:val="en-GB"/>
        </w:rPr>
        <w:t>The basic parameter estimated in this survey is the yield of a given crop. This parameter is a quotient of random variables, i.e.:</w:t>
      </w:r>
    </w:p>
    <w:p w:rsidR="00892284" w:rsidRDefault="00892284" w:rsidP="001A434E">
      <w:pPr>
        <w:jc w:val="both"/>
        <w:rPr>
          <w:lang w:val="en-GB"/>
        </w:rPr>
      </w:pPr>
      <w:r>
        <w:rPr>
          <w:lang w:val="en-GB"/>
        </w:rPr>
        <w:t xml:space="preserve">(1) </w:t>
      </w:r>
      <w:r w:rsidRPr="00913658">
        <w:rPr>
          <w:position w:val="-42"/>
        </w:rPr>
        <w:object w:dxaOrig="1087" w:dyaOrig="10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85pt;height:54.45pt" o:ole="" filled="t">
            <v:fill color2="black"/>
            <v:imagedata r:id="rId7" o:title=""/>
          </v:shape>
          <o:OLEObject Type="Embed" ProgID="Equation.3" ShapeID="_x0000_i1025" DrawAspect="Content" ObjectID="_1522837269" r:id="rId8"/>
        </w:object>
      </w:r>
    </w:p>
    <w:p w:rsidR="00892284" w:rsidRDefault="00892284" w:rsidP="00892284">
      <w:pPr>
        <w:spacing w:line="360" w:lineRule="auto"/>
        <w:jc w:val="both"/>
        <w:rPr>
          <w:lang w:val="en-GB"/>
        </w:rPr>
      </w:pPr>
      <w:r>
        <w:rPr>
          <w:lang w:val="en-GB"/>
        </w:rPr>
        <w:t>where:</w:t>
      </w:r>
    </w:p>
    <w:p w:rsidR="00892284" w:rsidRDefault="00892284" w:rsidP="00892284">
      <w:pPr>
        <w:spacing w:line="360" w:lineRule="auto"/>
        <w:jc w:val="both"/>
        <w:rPr>
          <w:lang w:val="en-GB"/>
        </w:rPr>
      </w:pPr>
      <w:r>
        <w:rPr>
          <w:lang w:val="en-GB"/>
        </w:rPr>
        <w:t>X – production of a given crop,</w:t>
      </w:r>
    </w:p>
    <w:p w:rsidR="00892284" w:rsidRDefault="00892284" w:rsidP="00892284">
      <w:pPr>
        <w:spacing w:line="360" w:lineRule="auto"/>
        <w:jc w:val="both"/>
        <w:rPr>
          <w:lang w:val="en-GB"/>
        </w:rPr>
      </w:pPr>
      <w:r>
        <w:rPr>
          <w:lang w:val="en-GB"/>
        </w:rPr>
        <w:t>Y – sown area for a given crop.</w:t>
      </w:r>
    </w:p>
    <w:p w:rsidR="00892284" w:rsidRDefault="00892284" w:rsidP="00892284">
      <w:pPr>
        <w:spacing w:before="120" w:line="360" w:lineRule="auto"/>
        <w:jc w:val="both"/>
        <w:rPr>
          <w:lang w:val="en-GB"/>
        </w:rPr>
      </w:pPr>
      <w:r>
        <w:rPr>
          <w:lang w:val="en-GB"/>
        </w:rPr>
        <w:t>Estimation value X for the  w-</w:t>
      </w:r>
      <w:proofErr w:type="spellStart"/>
      <w:r>
        <w:rPr>
          <w:lang w:val="en-GB"/>
        </w:rPr>
        <w:t>th</w:t>
      </w:r>
      <w:proofErr w:type="spellEnd"/>
      <w:r>
        <w:rPr>
          <w:lang w:val="en-GB"/>
        </w:rPr>
        <w:t xml:space="preserve"> </w:t>
      </w:r>
      <w:proofErr w:type="spellStart"/>
      <w:r>
        <w:rPr>
          <w:lang w:val="en-GB"/>
        </w:rPr>
        <w:t>voivodship</w:t>
      </w:r>
      <w:proofErr w:type="spellEnd"/>
      <w:r>
        <w:rPr>
          <w:lang w:val="en-GB"/>
        </w:rPr>
        <w:t xml:space="preserve"> is counted according to formula:</w:t>
      </w:r>
    </w:p>
    <w:p w:rsidR="00892284" w:rsidRDefault="00892284" w:rsidP="001A434E">
      <w:pPr>
        <w:jc w:val="both"/>
        <w:rPr>
          <w:lang w:val="en-GB"/>
        </w:rPr>
      </w:pPr>
      <w:r>
        <w:rPr>
          <w:lang w:val="en-GB"/>
        </w:rPr>
        <w:t xml:space="preserve">(2) </w:t>
      </w:r>
      <w:r w:rsidRPr="008C6CAF">
        <w:rPr>
          <w:position w:val="-42"/>
        </w:rPr>
        <w:object w:dxaOrig="2801" w:dyaOrig="1096">
          <v:shape id="_x0000_i1026" type="#_x0000_t75" style="width:140.25pt;height:54.45pt" o:ole="" filled="t">
            <v:fill color2="black"/>
            <v:imagedata r:id="rId9" o:title=""/>
          </v:shape>
          <o:OLEObject Type="Embed" ProgID="Equation.3" ShapeID="_x0000_i1026" DrawAspect="Content" ObjectID="_1522837270" r:id="rId10"/>
        </w:object>
      </w:r>
      <w:r>
        <w:rPr>
          <w:lang w:val="en-GB"/>
        </w:rPr>
        <w:t xml:space="preserve">    ( </w:t>
      </w:r>
      <w:proofErr w:type="spellStart"/>
      <w:r>
        <w:rPr>
          <w:lang w:val="en-GB"/>
        </w:rPr>
        <w:t>i</w:t>
      </w:r>
      <w:proofErr w:type="spellEnd"/>
      <w:r>
        <w:rPr>
          <w:lang w:val="en-GB"/>
        </w:rPr>
        <w:t xml:space="preserve"> = 1, 2, ... , </w:t>
      </w:r>
      <w:proofErr w:type="spellStart"/>
      <w:r>
        <w:rPr>
          <w:lang w:val="en-GB"/>
        </w:rPr>
        <w:t>n</w:t>
      </w:r>
      <w:r>
        <w:rPr>
          <w:vertAlign w:val="subscript"/>
          <w:lang w:val="en-GB"/>
        </w:rPr>
        <w:t>wh</w:t>
      </w:r>
      <w:proofErr w:type="spellEnd"/>
      <w:r>
        <w:rPr>
          <w:lang w:val="en-GB"/>
        </w:rPr>
        <w:t>; h = 1, 2, ... , 7)</w:t>
      </w:r>
    </w:p>
    <w:p w:rsidR="00892284" w:rsidRDefault="00892284" w:rsidP="00892284">
      <w:pPr>
        <w:spacing w:line="360" w:lineRule="auto"/>
        <w:jc w:val="both"/>
        <w:rPr>
          <w:lang w:val="en-GB"/>
        </w:rPr>
      </w:pPr>
      <w:r>
        <w:rPr>
          <w:lang w:val="en-GB"/>
        </w:rPr>
        <w:t>where:</w:t>
      </w:r>
    </w:p>
    <w:p w:rsidR="00892284" w:rsidRDefault="00892284" w:rsidP="00892284">
      <w:pPr>
        <w:spacing w:line="360" w:lineRule="auto"/>
        <w:ind w:left="624" w:hanging="624"/>
        <w:jc w:val="both"/>
        <w:rPr>
          <w:lang w:val="en-GB"/>
        </w:rPr>
      </w:pPr>
      <w:proofErr w:type="spellStart"/>
      <w:r>
        <w:rPr>
          <w:lang w:val="en-GB"/>
        </w:rPr>
        <w:t>x</w:t>
      </w:r>
      <w:r>
        <w:rPr>
          <w:vertAlign w:val="subscript"/>
          <w:lang w:val="en-GB"/>
        </w:rPr>
        <w:t>whi</w:t>
      </w:r>
      <w:proofErr w:type="spellEnd"/>
      <w:r>
        <w:rPr>
          <w:lang w:val="en-GB"/>
        </w:rPr>
        <w:t xml:space="preserve"> – value of </w:t>
      </w:r>
      <w:r>
        <w:rPr>
          <w:i/>
          <w:iCs/>
          <w:lang w:val="en-GB"/>
        </w:rPr>
        <w:t xml:space="preserve">X </w:t>
      </w:r>
      <w:r>
        <w:rPr>
          <w:lang w:val="en-GB"/>
        </w:rPr>
        <w:t xml:space="preserve"> variable in </w:t>
      </w:r>
      <w:proofErr w:type="spellStart"/>
      <w:r>
        <w:rPr>
          <w:lang w:val="en-GB"/>
        </w:rPr>
        <w:t>i-th</w:t>
      </w:r>
      <w:proofErr w:type="spellEnd"/>
      <w:r>
        <w:rPr>
          <w:lang w:val="en-GB"/>
        </w:rPr>
        <w:t xml:space="preserve"> farm (sampling unit) drawn from the  h-</w:t>
      </w:r>
      <w:proofErr w:type="spellStart"/>
      <w:r>
        <w:rPr>
          <w:lang w:val="en-GB"/>
        </w:rPr>
        <w:t>th</w:t>
      </w:r>
      <w:proofErr w:type="spellEnd"/>
      <w:r>
        <w:rPr>
          <w:lang w:val="en-GB"/>
        </w:rPr>
        <w:t xml:space="preserve"> stratum in w-</w:t>
      </w:r>
      <w:proofErr w:type="spellStart"/>
      <w:r>
        <w:rPr>
          <w:lang w:val="en-GB"/>
        </w:rPr>
        <w:t>th</w:t>
      </w:r>
      <w:proofErr w:type="spellEnd"/>
      <w:r>
        <w:rPr>
          <w:lang w:val="en-GB"/>
        </w:rPr>
        <w:t xml:space="preserve"> </w:t>
      </w:r>
      <w:proofErr w:type="spellStart"/>
      <w:r>
        <w:rPr>
          <w:lang w:val="en-GB"/>
        </w:rPr>
        <w:t>voivodship</w:t>
      </w:r>
      <w:proofErr w:type="spellEnd"/>
      <w:r>
        <w:rPr>
          <w:lang w:val="en-GB"/>
        </w:rPr>
        <w:t>,</w:t>
      </w:r>
    </w:p>
    <w:p w:rsidR="00892284" w:rsidRDefault="00892284" w:rsidP="00892284">
      <w:pPr>
        <w:spacing w:line="360" w:lineRule="auto"/>
        <w:ind w:left="624" w:hanging="624"/>
        <w:jc w:val="both"/>
        <w:rPr>
          <w:lang w:val="en-GB"/>
        </w:rPr>
      </w:pPr>
      <w:proofErr w:type="spellStart"/>
      <w:r>
        <w:rPr>
          <w:lang w:val="en-GB"/>
        </w:rPr>
        <w:t>N</w:t>
      </w:r>
      <w:r>
        <w:rPr>
          <w:vertAlign w:val="subscript"/>
          <w:lang w:val="en-GB"/>
        </w:rPr>
        <w:t>wh</w:t>
      </w:r>
      <w:proofErr w:type="spellEnd"/>
      <w:r>
        <w:rPr>
          <w:vertAlign w:val="subscript"/>
          <w:lang w:val="en-GB"/>
        </w:rPr>
        <w:t xml:space="preserve"> – </w:t>
      </w:r>
      <w:r>
        <w:rPr>
          <w:lang w:val="en-GB"/>
        </w:rPr>
        <w:t xml:space="preserve"> number of sampling units in h-</w:t>
      </w:r>
      <w:proofErr w:type="spellStart"/>
      <w:r>
        <w:rPr>
          <w:lang w:val="en-GB"/>
        </w:rPr>
        <w:t>th</w:t>
      </w:r>
      <w:proofErr w:type="spellEnd"/>
      <w:r>
        <w:rPr>
          <w:lang w:val="en-GB"/>
        </w:rPr>
        <w:t xml:space="preserve"> stratum of w-</w:t>
      </w:r>
      <w:proofErr w:type="spellStart"/>
      <w:r>
        <w:rPr>
          <w:lang w:val="en-GB"/>
        </w:rPr>
        <w:t>th</w:t>
      </w:r>
      <w:proofErr w:type="spellEnd"/>
      <w:r>
        <w:rPr>
          <w:lang w:val="en-GB"/>
        </w:rPr>
        <w:t xml:space="preserve"> </w:t>
      </w:r>
      <w:proofErr w:type="spellStart"/>
      <w:r>
        <w:rPr>
          <w:lang w:val="en-GB"/>
        </w:rPr>
        <w:t>voivodship</w:t>
      </w:r>
      <w:proofErr w:type="spellEnd"/>
      <w:r>
        <w:rPr>
          <w:lang w:val="en-GB"/>
        </w:rPr>
        <w:t>,</w:t>
      </w:r>
    </w:p>
    <w:p w:rsidR="00892284" w:rsidRDefault="00892284" w:rsidP="00892284">
      <w:pPr>
        <w:spacing w:line="360" w:lineRule="auto"/>
        <w:ind w:left="794" w:hanging="794"/>
        <w:jc w:val="both"/>
        <w:rPr>
          <w:lang w:val="en-GB"/>
        </w:rPr>
      </w:pPr>
      <w:proofErr w:type="spellStart"/>
      <w:r>
        <w:rPr>
          <w:lang w:val="en-GB"/>
        </w:rPr>
        <w:t>n</w:t>
      </w:r>
      <w:r>
        <w:rPr>
          <w:vertAlign w:val="subscript"/>
          <w:lang w:val="en-GB"/>
        </w:rPr>
        <w:t>wh</w:t>
      </w:r>
      <w:proofErr w:type="spellEnd"/>
      <w:r>
        <w:rPr>
          <w:vertAlign w:val="subscript"/>
          <w:lang w:val="en-GB"/>
        </w:rPr>
        <w:t xml:space="preserve"> -  </w:t>
      </w:r>
      <w:r>
        <w:rPr>
          <w:lang w:val="en-GB"/>
        </w:rPr>
        <w:t>number of  sampling units drawn for the sample from h-</w:t>
      </w:r>
      <w:proofErr w:type="spellStart"/>
      <w:r>
        <w:rPr>
          <w:lang w:val="en-GB"/>
        </w:rPr>
        <w:t>th</w:t>
      </w:r>
      <w:proofErr w:type="spellEnd"/>
      <w:r>
        <w:rPr>
          <w:lang w:val="en-GB"/>
        </w:rPr>
        <w:t xml:space="preserve"> stratum of w-</w:t>
      </w:r>
      <w:proofErr w:type="spellStart"/>
      <w:r>
        <w:rPr>
          <w:lang w:val="en-GB"/>
        </w:rPr>
        <w:t>th</w:t>
      </w:r>
      <w:proofErr w:type="spellEnd"/>
      <w:r>
        <w:rPr>
          <w:lang w:val="en-GB"/>
        </w:rPr>
        <w:t xml:space="preserve"> </w:t>
      </w:r>
      <w:proofErr w:type="spellStart"/>
      <w:r>
        <w:rPr>
          <w:lang w:val="en-GB"/>
        </w:rPr>
        <w:t>voivodship</w:t>
      </w:r>
      <w:proofErr w:type="spellEnd"/>
      <w:r>
        <w:rPr>
          <w:lang w:val="en-GB"/>
        </w:rPr>
        <w:t>.</w:t>
      </w:r>
    </w:p>
    <w:p w:rsidR="00892284" w:rsidRDefault="00892284" w:rsidP="00892284">
      <w:pPr>
        <w:spacing w:before="120" w:line="360" w:lineRule="auto"/>
        <w:jc w:val="both"/>
        <w:rPr>
          <w:lang w:val="en-GB"/>
        </w:rPr>
      </w:pPr>
      <w:r>
        <w:rPr>
          <w:lang w:val="en-GB"/>
        </w:rPr>
        <w:t xml:space="preserve">The sum of values of </w:t>
      </w:r>
      <w:r>
        <w:rPr>
          <w:i/>
          <w:iCs/>
          <w:lang w:val="en-GB"/>
        </w:rPr>
        <w:t>Y</w:t>
      </w:r>
      <w:r>
        <w:rPr>
          <w:lang w:val="en-GB"/>
        </w:rPr>
        <w:t xml:space="preserve"> variable for the w-</w:t>
      </w:r>
      <w:proofErr w:type="spellStart"/>
      <w:r>
        <w:rPr>
          <w:lang w:val="en-GB"/>
        </w:rPr>
        <w:t>th</w:t>
      </w:r>
      <w:proofErr w:type="spellEnd"/>
      <w:r>
        <w:rPr>
          <w:lang w:val="en-GB"/>
        </w:rPr>
        <w:t xml:space="preserve"> </w:t>
      </w:r>
      <w:proofErr w:type="spellStart"/>
      <w:r>
        <w:rPr>
          <w:lang w:val="en-GB"/>
        </w:rPr>
        <w:t>voivodship</w:t>
      </w:r>
      <w:proofErr w:type="spellEnd"/>
      <w:r>
        <w:rPr>
          <w:lang w:val="en-GB"/>
        </w:rPr>
        <w:t xml:space="preserve"> is calculated analogically, and then the </w:t>
      </w:r>
      <w:proofErr w:type="spellStart"/>
      <w:r>
        <w:rPr>
          <w:lang w:val="en-GB"/>
        </w:rPr>
        <w:t>r</w:t>
      </w:r>
      <w:r>
        <w:rPr>
          <w:vertAlign w:val="subscript"/>
          <w:lang w:val="en-GB"/>
        </w:rPr>
        <w:t>w</w:t>
      </w:r>
      <w:proofErr w:type="spellEnd"/>
      <w:r>
        <w:rPr>
          <w:lang w:val="en-GB"/>
        </w:rPr>
        <w:t xml:space="preserve"> value is estimated according to the following formula:</w:t>
      </w:r>
    </w:p>
    <w:p w:rsidR="00892284" w:rsidRDefault="00892284" w:rsidP="001A434E">
      <w:pPr>
        <w:jc w:val="both"/>
        <w:rPr>
          <w:lang w:val="en-GB"/>
        </w:rPr>
      </w:pPr>
      <w:r>
        <w:rPr>
          <w:lang w:val="en-GB"/>
        </w:rPr>
        <w:t xml:space="preserve">(3) </w:t>
      </w:r>
      <w:r w:rsidRPr="008C6CAF">
        <w:rPr>
          <w:position w:val="-42"/>
        </w:rPr>
        <w:object w:dxaOrig="1235" w:dyaOrig="1096">
          <v:shape id="_x0000_i1027" type="#_x0000_t75" style="width:61.35pt;height:54.45pt" o:ole="" filled="t">
            <v:fill color2="black"/>
            <v:imagedata r:id="rId11" o:title=""/>
          </v:shape>
          <o:OLEObject Type="Embed" ProgID="Equation.3" ShapeID="_x0000_i1027" DrawAspect="Content" ObjectID="_1522837271" r:id="rId12"/>
        </w:object>
      </w:r>
    </w:p>
    <w:p w:rsidR="00892284" w:rsidRDefault="00892284" w:rsidP="00892284">
      <w:pPr>
        <w:spacing w:line="360" w:lineRule="auto"/>
        <w:ind w:left="624" w:hanging="624"/>
        <w:jc w:val="both"/>
        <w:rPr>
          <w:lang w:val="en-GB"/>
        </w:rPr>
      </w:pPr>
      <w:r>
        <w:rPr>
          <w:lang w:val="en-GB"/>
        </w:rPr>
        <w:t xml:space="preserve">Estimation of sum of variables </w:t>
      </w:r>
      <w:r>
        <w:rPr>
          <w:i/>
          <w:iCs/>
          <w:lang w:val="en-GB"/>
        </w:rPr>
        <w:t>X</w:t>
      </w:r>
      <w:r>
        <w:rPr>
          <w:lang w:val="en-GB"/>
        </w:rPr>
        <w:t xml:space="preserve"> and </w:t>
      </w:r>
      <w:r>
        <w:rPr>
          <w:i/>
          <w:iCs/>
          <w:lang w:val="en-GB"/>
        </w:rPr>
        <w:t>Y</w:t>
      </w:r>
      <w:r>
        <w:rPr>
          <w:lang w:val="en-GB"/>
        </w:rPr>
        <w:t xml:space="preserve"> for Poland is constituted by the sum of the values estimated for voivodships, i.e.</w:t>
      </w:r>
    </w:p>
    <w:p w:rsidR="00892284" w:rsidRDefault="00892284" w:rsidP="00892284">
      <w:pPr>
        <w:ind w:left="624" w:hanging="624"/>
        <w:jc w:val="both"/>
        <w:rPr>
          <w:lang w:val="en-GB"/>
        </w:rPr>
      </w:pPr>
      <w:r>
        <w:rPr>
          <w:lang w:val="en-GB"/>
        </w:rPr>
        <w:t xml:space="preserve">(4) </w:t>
      </w:r>
      <w:r w:rsidRPr="008C6CAF">
        <w:rPr>
          <w:position w:val="-18"/>
        </w:rPr>
        <w:object w:dxaOrig="1420" w:dyaOrig="619">
          <v:shape id="_x0000_i1028" type="#_x0000_t75" style="width:71.35pt;height:30.7pt" o:ole="" filled="t">
            <v:fill color2="black"/>
            <v:imagedata r:id="rId13" o:title=""/>
          </v:shape>
          <o:OLEObject Type="Embed" ProgID="Equation.3" ShapeID="_x0000_i1028" DrawAspect="Content" ObjectID="_1522837272" r:id="rId14"/>
        </w:object>
      </w:r>
      <w:r>
        <w:rPr>
          <w:lang w:val="en-GB"/>
        </w:rPr>
        <w:t xml:space="preserve">      </w:t>
      </w:r>
    </w:p>
    <w:p w:rsidR="00892284" w:rsidRDefault="00892284" w:rsidP="00892284">
      <w:pPr>
        <w:ind w:left="624" w:hanging="624"/>
        <w:jc w:val="both"/>
        <w:rPr>
          <w:lang w:val="en-GB"/>
        </w:rPr>
      </w:pPr>
      <w:r>
        <w:rPr>
          <w:lang w:val="en-GB"/>
        </w:rPr>
        <w:t xml:space="preserve">(5) </w:t>
      </w:r>
      <w:r w:rsidRPr="008C6CAF">
        <w:rPr>
          <w:position w:val="-18"/>
        </w:rPr>
        <w:object w:dxaOrig="1464" w:dyaOrig="619">
          <v:shape id="_x0000_i1029" type="#_x0000_t75" style="width:73.25pt;height:30.7pt" o:ole="" filled="t">
            <v:fill color2="black"/>
            <v:imagedata r:id="rId15" o:title=""/>
          </v:shape>
          <o:OLEObject Type="Embed" ProgID="Equation.3" ShapeID="_x0000_i1029" DrawAspect="Content" ObjectID="_1522837273" r:id="rId16"/>
        </w:object>
      </w:r>
      <w:r>
        <w:rPr>
          <w:lang w:val="en-GB"/>
        </w:rPr>
        <w:t xml:space="preserve">        ( w = 1, 2, ... , 16)</w:t>
      </w:r>
    </w:p>
    <w:p w:rsidR="00892284" w:rsidRDefault="00892284" w:rsidP="00892284">
      <w:pPr>
        <w:ind w:left="624" w:hanging="624"/>
        <w:jc w:val="both"/>
        <w:rPr>
          <w:lang w:val="en-GB"/>
        </w:rPr>
      </w:pPr>
      <w:r>
        <w:rPr>
          <w:lang w:val="en-GB"/>
        </w:rPr>
        <w:t xml:space="preserve">(6) </w:t>
      </w:r>
      <w:r w:rsidRPr="008C6CAF">
        <w:rPr>
          <w:position w:val="-42"/>
        </w:rPr>
        <w:object w:dxaOrig="998" w:dyaOrig="1097">
          <v:shape id="_x0000_i1030" type="#_x0000_t75" style="width:50.1pt;height:54.45pt" o:ole="" filled="t">
            <v:fill color2="black"/>
            <v:imagedata r:id="rId17" o:title=""/>
          </v:shape>
          <o:OLEObject Type="Embed" ProgID="Equation.3" ShapeID="_x0000_i1030" DrawAspect="Content" ObjectID="_1522837274" r:id="rId18"/>
        </w:object>
      </w:r>
    </w:p>
    <w:p w:rsidR="00892284" w:rsidRDefault="00892284" w:rsidP="00892284">
      <w:pPr>
        <w:pStyle w:val="Tekstpodstawowy"/>
        <w:spacing w:before="120"/>
        <w:ind w:firstLine="567"/>
        <w:rPr>
          <w:lang w:val="en-GB"/>
        </w:rPr>
      </w:pPr>
      <w:r>
        <w:rPr>
          <w:lang w:val="en-GB"/>
        </w:rPr>
        <w:t xml:space="preserve">For selected important variables estimations were made (as precision measures) of variation coefficient related to yields, production and crops area. Calculation of precision </w:t>
      </w:r>
      <w:r>
        <w:rPr>
          <w:lang w:val="en-GB"/>
        </w:rPr>
        <w:lastRenderedPageBreak/>
        <w:t>involved formulas appropriate for stratified sampling scheme. Table 3 includes some estimated coefficients of variation (relative standard errors).</w:t>
      </w:r>
    </w:p>
    <w:p w:rsidR="00892284" w:rsidRDefault="00892284" w:rsidP="00892284">
      <w:pPr>
        <w:pStyle w:val="Tekstpodstawowy"/>
        <w:spacing w:line="240" w:lineRule="auto"/>
        <w:ind w:firstLine="567"/>
        <w:rPr>
          <w:lang w:val="en-GB"/>
        </w:rPr>
      </w:pPr>
    </w:p>
    <w:p w:rsidR="00892284" w:rsidRDefault="00892284" w:rsidP="00892284">
      <w:pPr>
        <w:pStyle w:val="Tekstpodstawowywcity31"/>
        <w:spacing w:before="120" w:line="240" w:lineRule="auto"/>
        <w:rPr>
          <w:lang w:val="en-GB"/>
        </w:rPr>
      </w:pPr>
      <w:r>
        <w:rPr>
          <w:lang w:val="en-GB"/>
        </w:rPr>
        <w:t>Table 1. Delimitation of additional strata in particular voivodships (in hectares) in the 201</w:t>
      </w:r>
      <w:r w:rsidR="00DE6492">
        <w:rPr>
          <w:lang w:val="en-GB"/>
        </w:rPr>
        <w:t>5</w:t>
      </w:r>
      <w:r>
        <w:rPr>
          <w:lang w:val="en-GB"/>
        </w:rPr>
        <w:t xml:space="preserve"> survey. </w:t>
      </w:r>
    </w:p>
    <w:tbl>
      <w:tblPr>
        <w:tblW w:w="6095" w:type="dxa"/>
        <w:tblInd w:w="130" w:type="dxa"/>
        <w:tblCellMar>
          <w:left w:w="70" w:type="dxa"/>
          <w:right w:w="70" w:type="dxa"/>
        </w:tblCellMar>
        <w:tblLook w:val="04A0"/>
      </w:tblPr>
      <w:tblGrid>
        <w:gridCol w:w="1155"/>
        <w:gridCol w:w="1680"/>
        <w:gridCol w:w="1720"/>
        <w:gridCol w:w="1540"/>
      </w:tblGrid>
      <w:tr w:rsidR="00892284" w:rsidRPr="001A434E" w:rsidTr="00131D21">
        <w:trPr>
          <w:trHeight w:val="555"/>
        </w:trPr>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2284" w:rsidRPr="001A434E" w:rsidRDefault="00892284" w:rsidP="00131D21">
            <w:pPr>
              <w:suppressAutoHyphens w:val="0"/>
              <w:jc w:val="center"/>
              <w:rPr>
                <w:rFonts w:ascii="Czcionka tekstu podstawowego" w:hAnsi="Czcionka tekstu podstawowego" w:cs="Arial"/>
                <w:b/>
                <w:bCs/>
                <w:color w:val="000000"/>
                <w:szCs w:val="22"/>
                <w:lang w:eastAsia="pl-PL"/>
              </w:rPr>
            </w:pPr>
            <w:bookmarkStart w:id="0" w:name="_GoBack" w:colFirst="0" w:colLast="3"/>
            <w:proofErr w:type="spellStart"/>
            <w:r w:rsidRPr="001A434E">
              <w:rPr>
                <w:rFonts w:ascii="Czcionka tekstu podstawowego" w:hAnsi="Czcionka tekstu podstawowego" w:cs="Arial"/>
                <w:b/>
                <w:bCs/>
                <w:color w:val="000000"/>
                <w:sz w:val="22"/>
                <w:szCs w:val="22"/>
                <w:lang w:eastAsia="pl-PL"/>
              </w:rPr>
              <w:t>voivodship</w:t>
            </w:r>
            <w:proofErr w:type="spellEnd"/>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892284" w:rsidRPr="001A434E" w:rsidRDefault="00892284" w:rsidP="00131D21">
            <w:pPr>
              <w:suppressAutoHyphens w:val="0"/>
              <w:jc w:val="center"/>
              <w:rPr>
                <w:rFonts w:ascii="Czcionka tekstu podstawowego" w:hAnsi="Czcionka tekstu podstawowego" w:cs="Arial"/>
                <w:b/>
                <w:bCs/>
                <w:color w:val="000000"/>
                <w:szCs w:val="22"/>
                <w:lang w:eastAsia="pl-PL"/>
              </w:rPr>
            </w:pPr>
            <w:proofErr w:type="spellStart"/>
            <w:r w:rsidRPr="001A434E">
              <w:rPr>
                <w:rFonts w:ascii="Czcionka tekstu podstawowego" w:hAnsi="Czcionka tekstu podstawowego" w:cs="Arial"/>
                <w:b/>
                <w:bCs/>
                <w:color w:val="000000"/>
                <w:sz w:val="22"/>
                <w:szCs w:val="22"/>
                <w:lang w:eastAsia="pl-PL"/>
              </w:rPr>
              <w:t>sown</w:t>
            </w:r>
            <w:proofErr w:type="spellEnd"/>
            <w:r w:rsidRPr="001A434E">
              <w:rPr>
                <w:rFonts w:ascii="Czcionka tekstu podstawowego" w:hAnsi="Czcionka tekstu podstawowego" w:cs="Arial"/>
                <w:b/>
                <w:bCs/>
                <w:color w:val="000000"/>
                <w:sz w:val="22"/>
                <w:szCs w:val="22"/>
                <w:lang w:eastAsia="pl-PL"/>
              </w:rPr>
              <w:t xml:space="preserve"> </w:t>
            </w:r>
            <w:proofErr w:type="spellStart"/>
            <w:r w:rsidRPr="001A434E">
              <w:rPr>
                <w:rFonts w:ascii="Czcionka tekstu podstawowego" w:hAnsi="Czcionka tekstu podstawowego" w:cs="Arial"/>
                <w:b/>
                <w:bCs/>
                <w:color w:val="000000"/>
                <w:sz w:val="22"/>
                <w:szCs w:val="22"/>
                <w:lang w:eastAsia="pl-PL"/>
              </w:rPr>
              <w:t>area</w:t>
            </w:r>
            <w:proofErr w:type="spellEnd"/>
            <w:r w:rsidRPr="001A434E">
              <w:rPr>
                <w:rFonts w:ascii="Czcionka tekstu podstawowego" w:hAnsi="Czcionka tekstu podstawowego" w:cs="Arial"/>
                <w:b/>
                <w:bCs/>
                <w:color w:val="000000"/>
                <w:sz w:val="22"/>
                <w:szCs w:val="22"/>
                <w:lang w:eastAsia="pl-PL"/>
              </w:rPr>
              <w:t xml:space="preserve"> of </w:t>
            </w:r>
            <w:proofErr w:type="spellStart"/>
            <w:r w:rsidRPr="001A434E">
              <w:rPr>
                <w:rFonts w:ascii="Czcionka tekstu podstawowego" w:hAnsi="Czcionka tekstu podstawowego" w:cs="Arial"/>
                <w:b/>
                <w:bCs/>
                <w:color w:val="000000"/>
                <w:sz w:val="22"/>
                <w:szCs w:val="22"/>
                <w:lang w:eastAsia="pl-PL"/>
              </w:rPr>
              <w:t>cereals</w:t>
            </w:r>
            <w:proofErr w:type="spellEnd"/>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892284" w:rsidRPr="001A434E" w:rsidRDefault="00892284" w:rsidP="00131D21">
            <w:pPr>
              <w:suppressAutoHyphens w:val="0"/>
              <w:jc w:val="center"/>
              <w:rPr>
                <w:rFonts w:ascii="Czcionka tekstu podstawowego" w:hAnsi="Czcionka tekstu podstawowego" w:cs="Arial"/>
                <w:b/>
                <w:bCs/>
                <w:color w:val="000000"/>
                <w:szCs w:val="22"/>
                <w:lang w:eastAsia="pl-PL"/>
              </w:rPr>
            </w:pPr>
            <w:proofErr w:type="spellStart"/>
            <w:r w:rsidRPr="001A434E">
              <w:rPr>
                <w:rFonts w:ascii="Czcionka tekstu podstawowego" w:hAnsi="Czcionka tekstu podstawowego" w:cs="Arial"/>
                <w:b/>
                <w:bCs/>
                <w:color w:val="000000"/>
                <w:sz w:val="22"/>
                <w:szCs w:val="22"/>
                <w:lang w:eastAsia="pl-PL"/>
              </w:rPr>
              <w:t>sown</w:t>
            </w:r>
            <w:proofErr w:type="spellEnd"/>
            <w:r w:rsidRPr="001A434E">
              <w:rPr>
                <w:rFonts w:ascii="Czcionka tekstu podstawowego" w:hAnsi="Czcionka tekstu podstawowego" w:cs="Arial"/>
                <w:b/>
                <w:bCs/>
                <w:color w:val="000000"/>
                <w:sz w:val="22"/>
                <w:szCs w:val="22"/>
                <w:lang w:eastAsia="pl-PL"/>
              </w:rPr>
              <w:t xml:space="preserve"> </w:t>
            </w:r>
            <w:proofErr w:type="spellStart"/>
            <w:r w:rsidRPr="001A434E">
              <w:rPr>
                <w:rFonts w:ascii="Czcionka tekstu podstawowego" w:hAnsi="Czcionka tekstu podstawowego" w:cs="Arial"/>
                <w:b/>
                <w:bCs/>
                <w:color w:val="000000"/>
                <w:sz w:val="22"/>
                <w:szCs w:val="22"/>
                <w:lang w:eastAsia="pl-PL"/>
              </w:rPr>
              <w:t>area</w:t>
            </w:r>
            <w:proofErr w:type="spellEnd"/>
            <w:r w:rsidRPr="001A434E">
              <w:rPr>
                <w:rFonts w:ascii="Czcionka tekstu podstawowego" w:hAnsi="Czcionka tekstu podstawowego" w:cs="Arial"/>
                <w:b/>
                <w:bCs/>
                <w:color w:val="000000"/>
                <w:sz w:val="22"/>
                <w:szCs w:val="22"/>
                <w:lang w:eastAsia="pl-PL"/>
              </w:rPr>
              <w:t xml:space="preserve"> of </w:t>
            </w:r>
            <w:proofErr w:type="spellStart"/>
            <w:r w:rsidRPr="001A434E">
              <w:rPr>
                <w:rFonts w:ascii="Czcionka tekstu podstawowego" w:hAnsi="Czcionka tekstu podstawowego" w:cs="Arial"/>
                <w:b/>
                <w:bCs/>
                <w:color w:val="000000"/>
                <w:sz w:val="22"/>
                <w:szCs w:val="22"/>
                <w:lang w:eastAsia="pl-PL"/>
              </w:rPr>
              <w:t>wheat</w:t>
            </w:r>
            <w:proofErr w:type="spellEnd"/>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892284" w:rsidRPr="001A434E" w:rsidRDefault="00892284" w:rsidP="00131D21">
            <w:pPr>
              <w:suppressAutoHyphens w:val="0"/>
              <w:jc w:val="center"/>
              <w:rPr>
                <w:rFonts w:ascii="Czcionka tekstu podstawowego" w:hAnsi="Czcionka tekstu podstawowego" w:cs="Arial"/>
                <w:b/>
                <w:bCs/>
                <w:color w:val="000000"/>
                <w:szCs w:val="22"/>
                <w:lang w:eastAsia="pl-PL"/>
              </w:rPr>
            </w:pPr>
            <w:proofErr w:type="spellStart"/>
            <w:r w:rsidRPr="001A434E">
              <w:rPr>
                <w:rFonts w:ascii="Czcionka tekstu podstawowego" w:hAnsi="Czcionka tekstu podstawowego" w:cs="Arial"/>
                <w:b/>
                <w:bCs/>
                <w:color w:val="000000"/>
                <w:sz w:val="22"/>
                <w:szCs w:val="22"/>
                <w:lang w:eastAsia="pl-PL"/>
              </w:rPr>
              <w:t>sown</w:t>
            </w:r>
            <w:proofErr w:type="spellEnd"/>
            <w:r w:rsidRPr="001A434E">
              <w:rPr>
                <w:rFonts w:ascii="Czcionka tekstu podstawowego" w:hAnsi="Czcionka tekstu podstawowego" w:cs="Arial"/>
                <w:b/>
                <w:bCs/>
                <w:color w:val="000000"/>
                <w:sz w:val="22"/>
                <w:szCs w:val="22"/>
                <w:lang w:eastAsia="pl-PL"/>
              </w:rPr>
              <w:t xml:space="preserve"> </w:t>
            </w:r>
            <w:proofErr w:type="spellStart"/>
            <w:r w:rsidRPr="001A434E">
              <w:rPr>
                <w:rFonts w:ascii="Czcionka tekstu podstawowego" w:hAnsi="Czcionka tekstu podstawowego" w:cs="Arial"/>
                <w:b/>
                <w:bCs/>
                <w:color w:val="000000"/>
                <w:sz w:val="22"/>
                <w:szCs w:val="22"/>
                <w:lang w:eastAsia="pl-PL"/>
              </w:rPr>
              <w:t>area</w:t>
            </w:r>
            <w:proofErr w:type="spellEnd"/>
            <w:r w:rsidRPr="001A434E">
              <w:rPr>
                <w:rFonts w:ascii="Czcionka tekstu podstawowego" w:hAnsi="Czcionka tekstu podstawowego" w:cs="Arial"/>
                <w:b/>
                <w:bCs/>
                <w:color w:val="000000"/>
                <w:sz w:val="22"/>
                <w:szCs w:val="22"/>
                <w:lang w:eastAsia="pl-PL"/>
              </w:rPr>
              <w:t xml:space="preserve"> of </w:t>
            </w:r>
            <w:proofErr w:type="spellStart"/>
            <w:r w:rsidRPr="001A434E">
              <w:rPr>
                <w:rFonts w:ascii="Czcionka tekstu podstawowego" w:hAnsi="Czcionka tekstu podstawowego" w:cs="Arial"/>
                <w:b/>
                <w:bCs/>
                <w:color w:val="000000"/>
                <w:sz w:val="22"/>
                <w:szCs w:val="22"/>
                <w:lang w:eastAsia="pl-PL"/>
              </w:rPr>
              <w:t>rape</w:t>
            </w:r>
            <w:proofErr w:type="spellEnd"/>
          </w:p>
        </w:tc>
      </w:tr>
      <w:bookmarkEnd w:id="0"/>
      <w:tr w:rsidR="00913658" w:rsidRPr="001A434E" w:rsidTr="001B73FC">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913658" w:rsidRPr="001A434E" w:rsidRDefault="00913658" w:rsidP="00BD6765">
            <w:pPr>
              <w:suppressAutoHyphens w:val="0"/>
              <w:jc w:val="center"/>
              <w:rPr>
                <w:rFonts w:ascii="Arial" w:hAnsi="Arial" w:cs="Arial"/>
                <w:color w:val="000000"/>
                <w:szCs w:val="22"/>
                <w:lang w:eastAsia="pl-PL"/>
              </w:rPr>
            </w:pPr>
            <w:r w:rsidRPr="001A434E">
              <w:rPr>
                <w:rFonts w:ascii="Arial" w:hAnsi="Arial" w:cs="Arial"/>
                <w:color w:val="000000"/>
                <w:sz w:val="22"/>
                <w:szCs w:val="22"/>
                <w:lang w:eastAsia="pl-PL"/>
              </w:rPr>
              <w:t>02</w:t>
            </w:r>
          </w:p>
        </w:tc>
        <w:tc>
          <w:tcPr>
            <w:tcW w:w="168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65,4</w:t>
            </w:r>
          </w:p>
        </w:tc>
        <w:tc>
          <w:tcPr>
            <w:tcW w:w="172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49,1</w:t>
            </w:r>
          </w:p>
        </w:tc>
        <w:tc>
          <w:tcPr>
            <w:tcW w:w="154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32,0</w:t>
            </w:r>
          </w:p>
        </w:tc>
      </w:tr>
      <w:tr w:rsidR="00913658" w:rsidRPr="001A434E" w:rsidTr="001B73FC">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913658" w:rsidRPr="001A434E" w:rsidRDefault="00913658" w:rsidP="00BD6765">
            <w:pPr>
              <w:suppressAutoHyphens w:val="0"/>
              <w:jc w:val="center"/>
              <w:rPr>
                <w:rFonts w:ascii="Arial" w:hAnsi="Arial" w:cs="Arial"/>
                <w:color w:val="000000"/>
                <w:szCs w:val="22"/>
                <w:lang w:eastAsia="pl-PL"/>
              </w:rPr>
            </w:pPr>
            <w:r w:rsidRPr="001A434E">
              <w:rPr>
                <w:rFonts w:ascii="Arial" w:hAnsi="Arial" w:cs="Arial"/>
                <w:color w:val="000000"/>
                <w:sz w:val="22"/>
                <w:szCs w:val="22"/>
                <w:lang w:eastAsia="pl-PL"/>
              </w:rPr>
              <w:t>04</w:t>
            </w:r>
          </w:p>
        </w:tc>
        <w:tc>
          <w:tcPr>
            <w:tcW w:w="168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80,7</w:t>
            </w:r>
          </w:p>
        </w:tc>
        <w:tc>
          <w:tcPr>
            <w:tcW w:w="172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37,8</w:t>
            </w:r>
          </w:p>
        </w:tc>
        <w:tc>
          <w:tcPr>
            <w:tcW w:w="154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27,6</w:t>
            </w:r>
          </w:p>
        </w:tc>
      </w:tr>
      <w:tr w:rsidR="00913658" w:rsidRPr="001A434E" w:rsidTr="001B73FC">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913658" w:rsidRPr="001A434E" w:rsidRDefault="00913658" w:rsidP="00BD6765">
            <w:pPr>
              <w:suppressAutoHyphens w:val="0"/>
              <w:jc w:val="center"/>
              <w:rPr>
                <w:rFonts w:ascii="Arial" w:hAnsi="Arial" w:cs="Arial"/>
                <w:color w:val="000000"/>
                <w:szCs w:val="22"/>
                <w:lang w:eastAsia="pl-PL"/>
              </w:rPr>
            </w:pPr>
            <w:r w:rsidRPr="001A434E">
              <w:rPr>
                <w:rFonts w:ascii="Arial" w:hAnsi="Arial" w:cs="Arial"/>
                <w:color w:val="000000"/>
                <w:sz w:val="22"/>
                <w:szCs w:val="22"/>
                <w:lang w:eastAsia="pl-PL"/>
              </w:rPr>
              <w:t>06</w:t>
            </w:r>
          </w:p>
        </w:tc>
        <w:tc>
          <w:tcPr>
            <w:tcW w:w="168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71,1</w:t>
            </w:r>
          </w:p>
        </w:tc>
        <w:tc>
          <w:tcPr>
            <w:tcW w:w="172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40,2</w:t>
            </w:r>
          </w:p>
        </w:tc>
        <w:tc>
          <w:tcPr>
            <w:tcW w:w="154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15,9</w:t>
            </w:r>
          </w:p>
        </w:tc>
      </w:tr>
      <w:tr w:rsidR="00913658" w:rsidRPr="001A434E" w:rsidTr="001B73FC">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913658" w:rsidRPr="001A434E" w:rsidRDefault="00913658" w:rsidP="00BD6765">
            <w:pPr>
              <w:suppressAutoHyphens w:val="0"/>
              <w:jc w:val="center"/>
              <w:rPr>
                <w:rFonts w:ascii="Arial" w:hAnsi="Arial" w:cs="Arial"/>
                <w:color w:val="000000"/>
                <w:szCs w:val="22"/>
                <w:lang w:eastAsia="pl-PL"/>
              </w:rPr>
            </w:pPr>
            <w:r w:rsidRPr="001A434E">
              <w:rPr>
                <w:rFonts w:ascii="Arial" w:hAnsi="Arial" w:cs="Arial"/>
                <w:color w:val="000000"/>
                <w:sz w:val="22"/>
                <w:szCs w:val="22"/>
                <w:lang w:eastAsia="pl-PL"/>
              </w:rPr>
              <w:t>08</w:t>
            </w:r>
          </w:p>
        </w:tc>
        <w:tc>
          <w:tcPr>
            <w:tcW w:w="168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42,3</w:t>
            </w:r>
          </w:p>
        </w:tc>
        <w:tc>
          <w:tcPr>
            <w:tcW w:w="172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15,4</w:t>
            </w:r>
          </w:p>
        </w:tc>
        <w:tc>
          <w:tcPr>
            <w:tcW w:w="154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14,5</w:t>
            </w:r>
          </w:p>
        </w:tc>
      </w:tr>
      <w:tr w:rsidR="00913658" w:rsidRPr="001A434E" w:rsidTr="001B73FC">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913658" w:rsidRPr="001A434E" w:rsidRDefault="00913658" w:rsidP="00BD6765">
            <w:pPr>
              <w:suppressAutoHyphens w:val="0"/>
              <w:jc w:val="center"/>
              <w:rPr>
                <w:rFonts w:ascii="Arial" w:hAnsi="Arial" w:cs="Arial"/>
                <w:color w:val="000000"/>
                <w:szCs w:val="22"/>
                <w:lang w:eastAsia="pl-PL"/>
              </w:rPr>
            </w:pPr>
            <w:r w:rsidRPr="001A434E">
              <w:rPr>
                <w:rFonts w:ascii="Arial" w:hAnsi="Arial" w:cs="Arial"/>
                <w:color w:val="000000"/>
                <w:sz w:val="22"/>
                <w:szCs w:val="22"/>
                <w:lang w:eastAsia="pl-PL"/>
              </w:rPr>
              <w:t>10</w:t>
            </w:r>
          </w:p>
        </w:tc>
        <w:tc>
          <w:tcPr>
            <w:tcW w:w="168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62,3</w:t>
            </w:r>
          </w:p>
        </w:tc>
        <w:tc>
          <w:tcPr>
            <w:tcW w:w="172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18,1</w:t>
            </w:r>
          </w:p>
        </w:tc>
        <w:tc>
          <w:tcPr>
            <w:tcW w:w="154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4,9</w:t>
            </w:r>
          </w:p>
        </w:tc>
      </w:tr>
      <w:tr w:rsidR="00913658" w:rsidRPr="001A434E" w:rsidTr="001B73FC">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913658" w:rsidRPr="001A434E" w:rsidRDefault="00913658" w:rsidP="00BD6765">
            <w:pPr>
              <w:suppressAutoHyphens w:val="0"/>
              <w:jc w:val="center"/>
              <w:rPr>
                <w:rFonts w:ascii="Arial" w:hAnsi="Arial" w:cs="Arial"/>
                <w:color w:val="000000"/>
                <w:szCs w:val="22"/>
                <w:lang w:eastAsia="pl-PL"/>
              </w:rPr>
            </w:pPr>
            <w:r w:rsidRPr="001A434E">
              <w:rPr>
                <w:rFonts w:ascii="Arial" w:hAnsi="Arial" w:cs="Arial"/>
                <w:color w:val="000000"/>
                <w:sz w:val="22"/>
                <w:szCs w:val="22"/>
                <w:lang w:eastAsia="pl-PL"/>
              </w:rPr>
              <w:t>12</w:t>
            </w:r>
          </w:p>
        </w:tc>
        <w:tc>
          <w:tcPr>
            <w:tcW w:w="168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26,4</w:t>
            </w:r>
          </w:p>
        </w:tc>
        <w:tc>
          <w:tcPr>
            <w:tcW w:w="172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15,9</w:t>
            </w:r>
          </w:p>
        </w:tc>
        <w:tc>
          <w:tcPr>
            <w:tcW w:w="154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1,4</w:t>
            </w:r>
          </w:p>
        </w:tc>
      </w:tr>
      <w:tr w:rsidR="00913658" w:rsidRPr="001A434E" w:rsidTr="001B73FC">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913658" w:rsidRPr="001A434E" w:rsidRDefault="00913658" w:rsidP="00BD6765">
            <w:pPr>
              <w:suppressAutoHyphens w:val="0"/>
              <w:jc w:val="center"/>
              <w:rPr>
                <w:rFonts w:ascii="Arial" w:hAnsi="Arial" w:cs="Arial"/>
                <w:color w:val="000000"/>
                <w:szCs w:val="22"/>
                <w:lang w:eastAsia="pl-PL"/>
              </w:rPr>
            </w:pPr>
            <w:r w:rsidRPr="001A434E">
              <w:rPr>
                <w:rFonts w:ascii="Arial" w:hAnsi="Arial" w:cs="Arial"/>
                <w:color w:val="000000"/>
                <w:sz w:val="22"/>
                <w:szCs w:val="22"/>
                <w:lang w:eastAsia="pl-PL"/>
              </w:rPr>
              <w:t>14</w:t>
            </w:r>
          </w:p>
        </w:tc>
        <w:tc>
          <w:tcPr>
            <w:tcW w:w="168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75,2</w:t>
            </w:r>
          </w:p>
        </w:tc>
        <w:tc>
          <w:tcPr>
            <w:tcW w:w="172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21,6</w:t>
            </w:r>
          </w:p>
        </w:tc>
        <w:tc>
          <w:tcPr>
            <w:tcW w:w="154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9,6</w:t>
            </w:r>
          </w:p>
        </w:tc>
      </w:tr>
      <w:tr w:rsidR="00913658" w:rsidRPr="001A434E" w:rsidTr="001B73FC">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913658" w:rsidRPr="001A434E" w:rsidRDefault="00913658" w:rsidP="00BD6765">
            <w:pPr>
              <w:suppressAutoHyphens w:val="0"/>
              <w:jc w:val="center"/>
              <w:rPr>
                <w:rFonts w:ascii="Arial" w:hAnsi="Arial" w:cs="Arial"/>
                <w:color w:val="000000"/>
                <w:szCs w:val="22"/>
                <w:lang w:eastAsia="pl-PL"/>
              </w:rPr>
            </w:pPr>
            <w:r w:rsidRPr="001A434E">
              <w:rPr>
                <w:rFonts w:ascii="Arial" w:hAnsi="Arial" w:cs="Arial"/>
                <w:color w:val="000000"/>
                <w:sz w:val="22"/>
                <w:szCs w:val="22"/>
                <w:lang w:eastAsia="pl-PL"/>
              </w:rPr>
              <w:t>16</w:t>
            </w:r>
          </w:p>
        </w:tc>
        <w:tc>
          <w:tcPr>
            <w:tcW w:w="168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60,7</w:t>
            </w:r>
          </w:p>
        </w:tc>
        <w:tc>
          <w:tcPr>
            <w:tcW w:w="172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36,5</w:t>
            </w:r>
          </w:p>
        </w:tc>
        <w:tc>
          <w:tcPr>
            <w:tcW w:w="154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24,0</w:t>
            </w:r>
          </w:p>
        </w:tc>
      </w:tr>
      <w:tr w:rsidR="00913658" w:rsidRPr="001A434E" w:rsidTr="001B73FC">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913658" w:rsidRPr="001A434E" w:rsidRDefault="00913658" w:rsidP="00BD6765">
            <w:pPr>
              <w:suppressAutoHyphens w:val="0"/>
              <w:jc w:val="center"/>
              <w:rPr>
                <w:rFonts w:ascii="Arial" w:hAnsi="Arial" w:cs="Arial"/>
                <w:color w:val="000000"/>
                <w:szCs w:val="22"/>
                <w:lang w:eastAsia="pl-PL"/>
              </w:rPr>
            </w:pPr>
            <w:r w:rsidRPr="001A434E">
              <w:rPr>
                <w:rFonts w:ascii="Arial" w:hAnsi="Arial" w:cs="Arial"/>
                <w:color w:val="000000"/>
                <w:sz w:val="22"/>
                <w:szCs w:val="22"/>
                <w:lang w:eastAsia="pl-PL"/>
              </w:rPr>
              <w:t>18</w:t>
            </w:r>
          </w:p>
        </w:tc>
        <w:tc>
          <w:tcPr>
            <w:tcW w:w="168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27,5</w:t>
            </w:r>
          </w:p>
        </w:tc>
        <w:tc>
          <w:tcPr>
            <w:tcW w:w="172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17,3</w:t>
            </w:r>
          </w:p>
        </w:tc>
        <w:tc>
          <w:tcPr>
            <w:tcW w:w="154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4,9</w:t>
            </w:r>
          </w:p>
        </w:tc>
      </w:tr>
      <w:tr w:rsidR="00913658" w:rsidRPr="001A434E" w:rsidTr="001B73FC">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913658" w:rsidRPr="001A434E" w:rsidRDefault="00913658" w:rsidP="00BD6765">
            <w:pPr>
              <w:suppressAutoHyphens w:val="0"/>
              <w:jc w:val="center"/>
              <w:rPr>
                <w:rFonts w:ascii="Arial" w:hAnsi="Arial" w:cs="Arial"/>
                <w:color w:val="000000"/>
                <w:szCs w:val="22"/>
                <w:lang w:eastAsia="pl-PL"/>
              </w:rPr>
            </w:pPr>
            <w:r w:rsidRPr="001A434E">
              <w:rPr>
                <w:rFonts w:ascii="Arial" w:hAnsi="Arial" w:cs="Arial"/>
                <w:color w:val="000000"/>
                <w:sz w:val="22"/>
                <w:szCs w:val="22"/>
                <w:lang w:eastAsia="pl-PL"/>
              </w:rPr>
              <w:t>20</w:t>
            </w:r>
          </w:p>
        </w:tc>
        <w:tc>
          <w:tcPr>
            <w:tcW w:w="168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61,5</w:t>
            </w:r>
          </w:p>
        </w:tc>
        <w:tc>
          <w:tcPr>
            <w:tcW w:w="172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10,0</w:t>
            </w:r>
          </w:p>
        </w:tc>
        <w:tc>
          <w:tcPr>
            <w:tcW w:w="154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2,2</w:t>
            </w:r>
          </w:p>
        </w:tc>
      </w:tr>
      <w:tr w:rsidR="00913658" w:rsidRPr="001A434E" w:rsidTr="001B73FC">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913658" w:rsidRPr="001A434E" w:rsidRDefault="00913658" w:rsidP="00BD6765">
            <w:pPr>
              <w:suppressAutoHyphens w:val="0"/>
              <w:jc w:val="center"/>
              <w:rPr>
                <w:rFonts w:ascii="Arial" w:hAnsi="Arial" w:cs="Arial"/>
                <w:color w:val="000000"/>
                <w:szCs w:val="22"/>
                <w:lang w:eastAsia="pl-PL"/>
              </w:rPr>
            </w:pPr>
            <w:r w:rsidRPr="001A434E">
              <w:rPr>
                <w:rFonts w:ascii="Arial" w:hAnsi="Arial" w:cs="Arial"/>
                <w:color w:val="000000"/>
                <w:sz w:val="22"/>
                <w:szCs w:val="22"/>
                <w:lang w:eastAsia="pl-PL"/>
              </w:rPr>
              <w:t>22</w:t>
            </w:r>
          </w:p>
        </w:tc>
        <w:tc>
          <w:tcPr>
            <w:tcW w:w="168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66,6</w:t>
            </w:r>
          </w:p>
        </w:tc>
        <w:tc>
          <w:tcPr>
            <w:tcW w:w="172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32,5</w:t>
            </w:r>
          </w:p>
        </w:tc>
        <w:tc>
          <w:tcPr>
            <w:tcW w:w="154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21,6</w:t>
            </w:r>
          </w:p>
        </w:tc>
      </w:tr>
      <w:tr w:rsidR="00913658" w:rsidRPr="001A434E" w:rsidTr="001B73FC">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913658" w:rsidRPr="001A434E" w:rsidRDefault="00913658" w:rsidP="00BD6765">
            <w:pPr>
              <w:suppressAutoHyphens w:val="0"/>
              <w:jc w:val="center"/>
              <w:rPr>
                <w:rFonts w:ascii="Arial" w:hAnsi="Arial" w:cs="Arial"/>
                <w:color w:val="000000"/>
                <w:szCs w:val="22"/>
                <w:lang w:eastAsia="pl-PL"/>
              </w:rPr>
            </w:pPr>
            <w:r w:rsidRPr="001A434E">
              <w:rPr>
                <w:rFonts w:ascii="Arial" w:hAnsi="Arial" w:cs="Arial"/>
                <w:color w:val="000000"/>
                <w:sz w:val="22"/>
                <w:szCs w:val="22"/>
                <w:lang w:eastAsia="pl-PL"/>
              </w:rPr>
              <w:t>24</w:t>
            </w:r>
          </w:p>
        </w:tc>
        <w:tc>
          <w:tcPr>
            <w:tcW w:w="168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33,5</w:t>
            </w:r>
          </w:p>
        </w:tc>
        <w:tc>
          <w:tcPr>
            <w:tcW w:w="172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14,1</w:t>
            </w:r>
          </w:p>
        </w:tc>
        <w:tc>
          <w:tcPr>
            <w:tcW w:w="154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4,9</w:t>
            </w:r>
          </w:p>
        </w:tc>
      </w:tr>
      <w:tr w:rsidR="00913658" w:rsidRPr="001A434E" w:rsidTr="001B73FC">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913658" w:rsidRPr="001A434E" w:rsidRDefault="00913658" w:rsidP="00BD6765">
            <w:pPr>
              <w:suppressAutoHyphens w:val="0"/>
              <w:jc w:val="center"/>
              <w:rPr>
                <w:rFonts w:ascii="Arial" w:hAnsi="Arial" w:cs="Arial"/>
                <w:color w:val="000000"/>
                <w:szCs w:val="22"/>
                <w:lang w:eastAsia="pl-PL"/>
              </w:rPr>
            </w:pPr>
            <w:r w:rsidRPr="001A434E">
              <w:rPr>
                <w:rFonts w:ascii="Arial" w:hAnsi="Arial" w:cs="Arial"/>
                <w:color w:val="000000"/>
                <w:sz w:val="22"/>
                <w:szCs w:val="22"/>
                <w:lang w:eastAsia="pl-PL"/>
              </w:rPr>
              <w:t>26</w:t>
            </w:r>
          </w:p>
        </w:tc>
        <w:tc>
          <w:tcPr>
            <w:tcW w:w="168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33,7</w:t>
            </w:r>
          </w:p>
        </w:tc>
        <w:tc>
          <w:tcPr>
            <w:tcW w:w="172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16,2</w:t>
            </w:r>
          </w:p>
        </w:tc>
        <w:tc>
          <w:tcPr>
            <w:tcW w:w="154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3,3</w:t>
            </w:r>
          </w:p>
        </w:tc>
      </w:tr>
      <w:tr w:rsidR="00913658" w:rsidRPr="001A434E" w:rsidTr="001B73FC">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913658" w:rsidRPr="001A434E" w:rsidRDefault="00913658" w:rsidP="00BD6765">
            <w:pPr>
              <w:suppressAutoHyphens w:val="0"/>
              <w:jc w:val="center"/>
              <w:rPr>
                <w:rFonts w:ascii="Arial" w:hAnsi="Arial" w:cs="Arial"/>
                <w:color w:val="000000"/>
                <w:szCs w:val="22"/>
                <w:lang w:eastAsia="pl-PL"/>
              </w:rPr>
            </w:pPr>
            <w:r w:rsidRPr="001A434E">
              <w:rPr>
                <w:rFonts w:ascii="Arial" w:hAnsi="Arial" w:cs="Arial"/>
                <w:color w:val="000000"/>
                <w:sz w:val="22"/>
                <w:szCs w:val="22"/>
                <w:lang w:eastAsia="pl-PL"/>
              </w:rPr>
              <w:t>28</w:t>
            </w:r>
          </w:p>
        </w:tc>
        <w:tc>
          <w:tcPr>
            <w:tcW w:w="168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74,1</w:t>
            </w:r>
          </w:p>
        </w:tc>
        <w:tc>
          <w:tcPr>
            <w:tcW w:w="172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37,0</w:t>
            </w:r>
          </w:p>
        </w:tc>
        <w:tc>
          <w:tcPr>
            <w:tcW w:w="154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25,3</w:t>
            </w:r>
          </w:p>
        </w:tc>
      </w:tr>
      <w:tr w:rsidR="00913658" w:rsidRPr="001A434E" w:rsidTr="001B73FC">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913658" w:rsidRPr="001A434E" w:rsidRDefault="00913658" w:rsidP="00BD6765">
            <w:pPr>
              <w:suppressAutoHyphens w:val="0"/>
              <w:jc w:val="center"/>
              <w:rPr>
                <w:rFonts w:ascii="Arial" w:hAnsi="Arial" w:cs="Arial"/>
                <w:color w:val="000000"/>
                <w:szCs w:val="22"/>
                <w:lang w:eastAsia="pl-PL"/>
              </w:rPr>
            </w:pPr>
            <w:r w:rsidRPr="001A434E">
              <w:rPr>
                <w:rFonts w:ascii="Arial" w:hAnsi="Arial" w:cs="Arial"/>
                <w:color w:val="000000"/>
                <w:sz w:val="22"/>
                <w:szCs w:val="22"/>
                <w:lang w:eastAsia="pl-PL"/>
              </w:rPr>
              <w:t>30</w:t>
            </w:r>
          </w:p>
        </w:tc>
        <w:tc>
          <w:tcPr>
            <w:tcW w:w="168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104,8</w:t>
            </w:r>
          </w:p>
        </w:tc>
        <w:tc>
          <w:tcPr>
            <w:tcW w:w="172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28,4</w:t>
            </w:r>
          </w:p>
        </w:tc>
        <w:tc>
          <w:tcPr>
            <w:tcW w:w="154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17,3</w:t>
            </w:r>
          </w:p>
        </w:tc>
      </w:tr>
      <w:tr w:rsidR="00913658" w:rsidRPr="001A434E" w:rsidTr="001B73FC">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913658" w:rsidRPr="001A434E" w:rsidRDefault="00913658" w:rsidP="00BD6765">
            <w:pPr>
              <w:suppressAutoHyphens w:val="0"/>
              <w:jc w:val="center"/>
              <w:rPr>
                <w:rFonts w:ascii="Arial" w:hAnsi="Arial" w:cs="Arial"/>
                <w:color w:val="000000"/>
                <w:szCs w:val="22"/>
                <w:lang w:eastAsia="pl-PL"/>
              </w:rPr>
            </w:pPr>
            <w:r w:rsidRPr="001A434E">
              <w:rPr>
                <w:rFonts w:ascii="Arial" w:hAnsi="Arial" w:cs="Arial"/>
                <w:color w:val="000000"/>
                <w:sz w:val="22"/>
                <w:szCs w:val="22"/>
                <w:lang w:eastAsia="pl-PL"/>
              </w:rPr>
              <w:t>32</w:t>
            </w:r>
          </w:p>
        </w:tc>
        <w:tc>
          <w:tcPr>
            <w:tcW w:w="168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69,5</w:t>
            </w:r>
          </w:p>
        </w:tc>
        <w:tc>
          <w:tcPr>
            <w:tcW w:w="172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34,6</w:t>
            </w:r>
          </w:p>
        </w:tc>
        <w:tc>
          <w:tcPr>
            <w:tcW w:w="154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34,5</w:t>
            </w:r>
          </w:p>
        </w:tc>
      </w:tr>
    </w:tbl>
    <w:p w:rsidR="00892284" w:rsidRDefault="00892284" w:rsidP="00892284">
      <w:pPr>
        <w:pStyle w:val="Tekstpodstawowywcity31"/>
        <w:spacing w:after="60" w:line="240" w:lineRule="auto"/>
        <w:rPr>
          <w:lang w:val="en-GB"/>
        </w:rPr>
      </w:pPr>
      <w:r>
        <w:rPr>
          <w:lang w:val="en-GB"/>
        </w:rPr>
        <w:t xml:space="preserve"> </w:t>
      </w:r>
    </w:p>
    <w:p w:rsidR="00892284" w:rsidRDefault="00892284" w:rsidP="00892284">
      <w:pPr>
        <w:rPr>
          <w:lang w:val="en-GB"/>
        </w:rPr>
      </w:pPr>
    </w:p>
    <w:p w:rsidR="00892284" w:rsidRDefault="00892284" w:rsidP="00892284">
      <w:pPr>
        <w:numPr>
          <w:ilvl w:val="0"/>
          <w:numId w:val="2"/>
        </w:numPr>
        <w:tabs>
          <w:tab w:val="left" w:pos="426"/>
        </w:tabs>
        <w:spacing w:line="360" w:lineRule="auto"/>
        <w:ind w:left="527" w:hanging="527"/>
        <w:jc w:val="both"/>
        <w:rPr>
          <w:lang w:val="en-GB"/>
        </w:rPr>
      </w:pPr>
      <w:r>
        <w:rPr>
          <w:b/>
          <w:bCs/>
          <w:lang w:val="en-GB"/>
        </w:rPr>
        <w:t>Sample survey of yields of selected agricultural crops</w:t>
      </w:r>
    </w:p>
    <w:p w:rsidR="00892284" w:rsidRDefault="00892284" w:rsidP="00892284">
      <w:pPr>
        <w:pStyle w:val="Tekstpodstawowywcity"/>
        <w:spacing w:before="120"/>
        <w:jc w:val="both"/>
        <w:rPr>
          <w:lang w:val="en-GB"/>
        </w:rPr>
      </w:pPr>
      <w:r>
        <w:rPr>
          <w:lang w:val="en-GB"/>
        </w:rPr>
        <w:t xml:space="preserve">The aim of the survey was to collect data on yields and sown area as well as production of selected crops, i.e. potatoes, sugar beets, edible pulses, maze, as well as on area of meadow. The surveyed population was about </w:t>
      </w:r>
      <w:r w:rsidR="00913658">
        <w:rPr>
          <w:lang w:val="en-GB"/>
        </w:rPr>
        <w:t>774</w:t>
      </w:r>
      <w:r>
        <w:rPr>
          <w:lang w:val="en-GB"/>
        </w:rPr>
        <w:t xml:space="preserve"> thousand farms, and the sample size – 18  thousands farms.</w:t>
      </w:r>
    </w:p>
    <w:p w:rsidR="00892284" w:rsidRDefault="00892284" w:rsidP="00892284">
      <w:pPr>
        <w:pStyle w:val="Tekstpodstawowywcity"/>
        <w:tabs>
          <w:tab w:val="left" w:pos="720"/>
        </w:tabs>
        <w:spacing w:before="120"/>
        <w:ind w:firstLine="0"/>
        <w:jc w:val="both"/>
        <w:rPr>
          <w:lang w:val="en-GB"/>
        </w:rPr>
      </w:pPr>
      <w:r>
        <w:rPr>
          <w:b/>
          <w:bCs/>
          <w:lang w:val="en-GB"/>
        </w:rPr>
        <w:t>2.1   Sampling frame</w:t>
      </w:r>
    </w:p>
    <w:p w:rsidR="00892284" w:rsidRDefault="00892284" w:rsidP="00892284">
      <w:pPr>
        <w:spacing w:line="360" w:lineRule="auto"/>
        <w:ind w:firstLine="709"/>
        <w:jc w:val="both"/>
        <w:rPr>
          <w:lang w:val="en-GB"/>
        </w:rPr>
      </w:pPr>
      <w:r>
        <w:rPr>
          <w:lang w:val="en-GB"/>
        </w:rPr>
        <w:t xml:space="preserve">The sampling frame was based on </w:t>
      </w:r>
      <w:r w:rsidRPr="008E4C65">
        <w:rPr>
          <w:szCs w:val="24"/>
          <w:lang w:val="en-US"/>
        </w:rPr>
        <w:t xml:space="preserve">the </w:t>
      </w:r>
      <w:r w:rsidRPr="008E4C65">
        <w:rPr>
          <w:lang w:val="en-US"/>
        </w:rPr>
        <w:t xml:space="preserve">results of </w:t>
      </w:r>
      <w:r>
        <w:rPr>
          <w:lang w:val="en-US"/>
        </w:rPr>
        <w:t xml:space="preserve">“June agricultural </w:t>
      </w:r>
      <w:r w:rsidRPr="008E4C65">
        <w:rPr>
          <w:lang w:val="en-US"/>
        </w:rPr>
        <w:t xml:space="preserve"> survey</w:t>
      </w:r>
      <w:r>
        <w:rPr>
          <w:lang w:val="en-US"/>
        </w:rPr>
        <w:t>”</w:t>
      </w:r>
      <w:r w:rsidRPr="008E4C65">
        <w:rPr>
          <w:lang w:val="en-US"/>
        </w:rPr>
        <w:t xml:space="preserve"> conducted in </w:t>
      </w:r>
      <w:r w:rsidRPr="008E4C65">
        <w:rPr>
          <w:szCs w:val="24"/>
          <w:lang w:val="en-US"/>
        </w:rPr>
        <w:t xml:space="preserve">June and in July </w:t>
      </w:r>
      <w:r w:rsidRPr="008E4C65">
        <w:rPr>
          <w:lang w:val="en-US"/>
        </w:rPr>
        <w:t>201</w:t>
      </w:r>
      <w:r w:rsidR="00913658">
        <w:rPr>
          <w:lang w:val="en-US"/>
        </w:rPr>
        <w:t>5</w:t>
      </w:r>
      <w:r w:rsidRPr="008E4C65">
        <w:rPr>
          <w:lang w:val="en-US"/>
        </w:rPr>
        <w:t xml:space="preserve"> as of 1 June 201</w:t>
      </w:r>
      <w:r w:rsidR="00913658">
        <w:rPr>
          <w:lang w:val="en-US"/>
        </w:rPr>
        <w:t>5</w:t>
      </w:r>
      <w:r w:rsidRPr="008E4C65">
        <w:rPr>
          <w:lang w:val="en-US"/>
        </w:rPr>
        <w:t xml:space="preserve"> (reference day).</w:t>
      </w:r>
      <w:r>
        <w:rPr>
          <w:lang w:val="en-US"/>
        </w:rPr>
        <w:t xml:space="preserve"> As additional condition we selected only those farms which showed greater than zero at least one of the following variables: sown area of meadow, sown area of edible pulses, sown area of ma</w:t>
      </w:r>
      <w:r w:rsidR="00630342">
        <w:rPr>
          <w:lang w:val="en-US"/>
        </w:rPr>
        <w:t>i</w:t>
      </w:r>
      <w:r>
        <w:rPr>
          <w:lang w:val="en-US"/>
        </w:rPr>
        <w:t>ze, sown area of potatoes or sugar beet</w:t>
      </w:r>
      <w:r>
        <w:rPr>
          <w:lang w:val="en-GB"/>
        </w:rPr>
        <w:t>.</w:t>
      </w:r>
    </w:p>
    <w:p w:rsidR="00892284" w:rsidRDefault="00892284" w:rsidP="00892284">
      <w:pPr>
        <w:spacing w:before="120" w:line="360" w:lineRule="auto"/>
        <w:ind w:firstLine="567"/>
        <w:jc w:val="both"/>
        <w:rPr>
          <w:lang w:val="en-GB"/>
        </w:rPr>
      </w:pPr>
      <w:r>
        <w:rPr>
          <w:lang w:val="en-GB"/>
        </w:rPr>
        <w:t>For each farm the following characteristics were recorded:</w:t>
      </w:r>
    </w:p>
    <w:p w:rsidR="00892284" w:rsidRDefault="00892284" w:rsidP="00892284">
      <w:pPr>
        <w:numPr>
          <w:ilvl w:val="0"/>
          <w:numId w:val="4"/>
        </w:numPr>
        <w:spacing w:line="360" w:lineRule="auto"/>
        <w:jc w:val="both"/>
        <w:rPr>
          <w:lang w:val="en-GB"/>
        </w:rPr>
      </w:pPr>
      <w:r>
        <w:rPr>
          <w:lang w:val="en-GB"/>
        </w:rPr>
        <w:t>address data,</w:t>
      </w:r>
    </w:p>
    <w:p w:rsidR="00892284" w:rsidRDefault="00892284" w:rsidP="00892284">
      <w:pPr>
        <w:numPr>
          <w:ilvl w:val="0"/>
          <w:numId w:val="4"/>
        </w:numPr>
        <w:spacing w:line="360" w:lineRule="auto"/>
        <w:jc w:val="both"/>
        <w:rPr>
          <w:lang w:val="en-GB"/>
        </w:rPr>
      </w:pPr>
      <w:r>
        <w:rPr>
          <w:lang w:val="en-GB"/>
        </w:rPr>
        <w:t>agricultural land area of the farm,</w:t>
      </w:r>
    </w:p>
    <w:p w:rsidR="00892284" w:rsidRDefault="00892284" w:rsidP="00892284">
      <w:pPr>
        <w:numPr>
          <w:ilvl w:val="0"/>
          <w:numId w:val="4"/>
        </w:numPr>
        <w:spacing w:line="360" w:lineRule="auto"/>
        <w:jc w:val="both"/>
        <w:rPr>
          <w:lang w:val="en-GB"/>
        </w:rPr>
      </w:pPr>
      <w:r>
        <w:rPr>
          <w:lang w:val="en-GB"/>
        </w:rPr>
        <w:lastRenderedPageBreak/>
        <w:t>area of meadow</w:t>
      </w:r>
      <w:r w:rsidR="001A434E">
        <w:rPr>
          <w:lang w:val="en-GB"/>
        </w:rPr>
        <w:t>,</w:t>
      </w:r>
    </w:p>
    <w:p w:rsidR="00892284" w:rsidRDefault="00892284" w:rsidP="00892284">
      <w:pPr>
        <w:numPr>
          <w:ilvl w:val="0"/>
          <w:numId w:val="4"/>
        </w:numPr>
        <w:spacing w:line="360" w:lineRule="auto"/>
        <w:jc w:val="both"/>
        <w:rPr>
          <w:lang w:val="en-GB"/>
        </w:rPr>
      </w:pPr>
      <w:r>
        <w:rPr>
          <w:lang w:val="en-GB"/>
        </w:rPr>
        <w:t>area of potatoes or sugar beet,</w:t>
      </w:r>
    </w:p>
    <w:p w:rsidR="00892284" w:rsidRDefault="00892284" w:rsidP="00892284">
      <w:pPr>
        <w:numPr>
          <w:ilvl w:val="0"/>
          <w:numId w:val="4"/>
        </w:numPr>
        <w:spacing w:line="360" w:lineRule="auto"/>
        <w:jc w:val="both"/>
        <w:rPr>
          <w:lang w:val="en-GB"/>
        </w:rPr>
      </w:pPr>
      <w:r>
        <w:rPr>
          <w:lang w:val="en-GB"/>
        </w:rPr>
        <w:t>area of maize,</w:t>
      </w:r>
    </w:p>
    <w:p w:rsidR="00892284" w:rsidRDefault="001A434E" w:rsidP="00892284">
      <w:pPr>
        <w:numPr>
          <w:ilvl w:val="0"/>
          <w:numId w:val="4"/>
        </w:numPr>
        <w:spacing w:line="360" w:lineRule="auto"/>
        <w:jc w:val="both"/>
        <w:rPr>
          <w:lang w:val="en-GB"/>
        </w:rPr>
      </w:pPr>
      <w:r>
        <w:rPr>
          <w:lang w:val="en-GB"/>
        </w:rPr>
        <w:t>area of edible pulses.</w:t>
      </w:r>
    </w:p>
    <w:p w:rsidR="00892284" w:rsidRDefault="00892284" w:rsidP="00892284">
      <w:pPr>
        <w:ind w:left="360"/>
        <w:jc w:val="both"/>
        <w:rPr>
          <w:lang w:val="en-GB"/>
        </w:rPr>
      </w:pPr>
    </w:p>
    <w:p w:rsidR="00892284" w:rsidRPr="00BF2553" w:rsidRDefault="00892284" w:rsidP="00892284">
      <w:pPr>
        <w:pStyle w:val="Tekstpodstawowywcity"/>
        <w:tabs>
          <w:tab w:val="left" w:pos="720"/>
        </w:tabs>
        <w:ind w:firstLine="0"/>
        <w:jc w:val="both"/>
        <w:rPr>
          <w:b/>
          <w:bCs/>
          <w:lang w:val="en-GB"/>
        </w:rPr>
      </w:pPr>
      <w:r>
        <w:rPr>
          <w:b/>
          <w:bCs/>
          <w:lang w:val="en-GB"/>
        </w:rPr>
        <w:t>2.2   Sampling scheme</w:t>
      </w:r>
    </w:p>
    <w:p w:rsidR="00892284" w:rsidRDefault="00892284" w:rsidP="00892284">
      <w:pPr>
        <w:pStyle w:val="Tekstpodstawowywcity21"/>
        <w:rPr>
          <w:lang w:val="en-GB"/>
        </w:rPr>
      </w:pPr>
      <w:r>
        <w:rPr>
          <w:lang w:val="en-GB"/>
        </w:rPr>
        <w:t>In order to draw the sample, a stratified s</w:t>
      </w:r>
      <w:r w:rsidR="00630342">
        <w:rPr>
          <w:lang w:val="en-GB"/>
        </w:rPr>
        <w:t>ampling scheme was used, using</w:t>
      </w:r>
      <w:r>
        <w:rPr>
          <w:lang w:val="en-GB"/>
        </w:rPr>
        <w:t xml:space="preserve"> strata from farm structure survey. </w:t>
      </w:r>
      <w:r>
        <w:rPr>
          <w:rStyle w:val="hps"/>
        </w:rPr>
        <w:t>To</w:t>
      </w:r>
      <w:r>
        <w:t xml:space="preserve"> </w:t>
      </w:r>
      <w:r>
        <w:rPr>
          <w:rStyle w:val="hps"/>
        </w:rPr>
        <w:t>increase the efficiency</w:t>
      </w:r>
      <w:r>
        <w:t xml:space="preserve"> </w:t>
      </w:r>
      <w:r>
        <w:rPr>
          <w:rStyle w:val="hps"/>
        </w:rPr>
        <w:t>of the sample,</w:t>
      </w:r>
      <w:r>
        <w:t xml:space="preserve"> </w:t>
      </w:r>
      <w:r>
        <w:rPr>
          <w:rStyle w:val="hps"/>
        </w:rPr>
        <w:t>within the existing</w:t>
      </w:r>
      <w:r>
        <w:t xml:space="preserve"> </w:t>
      </w:r>
      <w:r>
        <w:rPr>
          <w:rStyle w:val="hps"/>
        </w:rPr>
        <w:t>strata</w:t>
      </w:r>
      <w:r>
        <w:t xml:space="preserve">, an additional strata </w:t>
      </w:r>
      <w:r>
        <w:rPr>
          <w:rStyle w:val="hps"/>
        </w:rPr>
        <w:t>comprising units</w:t>
      </w:r>
      <w:r>
        <w:t xml:space="preserve"> with</w:t>
      </w:r>
      <w:r>
        <w:rPr>
          <w:rStyle w:val="hps"/>
        </w:rPr>
        <w:t xml:space="preserve"> the</w:t>
      </w:r>
      <w:r>
        <w:t xml:space="preserve"> </w:t>
      </w:r>
      <w:r>
        <w:rPr>
          <w:rStyle w:val="hps"/>
        </w:rPr>
        <w:t>large</w:t>
      </w:r>
      <w:r>
        <w:t xml:space="preserve"> </w:t>
      </w:r>
      <w:r>
        <w:rPr>
          <w:rStyle w:val="hps"/>
        </w:rPr>
        <w:t xml:space="preserve">values </w:t>
      </w:r>
      <w:r>
        <w:rPr>
          <w:rStyle w:val="hps"/>
          <w:rFonts w:ascii="Cambria Math" w:hAnsi="Cambria Math" w:cs="Cambria Math"/>
        </w:rPr>
        <w:t>​​</w:t>
      </w:r>
      <w:r>
        <w:rPr>
          <w:rStyle w:val="hps"/>
        </w:rPr>
        <w:t>of</w:t>
      </w:r>
      <w:r>
        <w:t xml:space="preserve"> </w:t>
      </w:r>
      <w:r>
        <w:rPr>
          <w:rStyle w:val="hps"/>
        </w:rPr>
        <w:t>the selected</w:t>
      </w:r>
      <w:r>
        <w:t xml:space="preserve"> </w:t>
      </w:r>
      <w:r>
        <w:rPr>
          <w:rStyle w:val="hps"/>
        </w:rPr>
        <w:t>attributes were created.</w:t>
      </w:r>
    </w:p>
    <w:p w:rsidR="00892284" w:rsidRDefault="00892284" w:rsidP="00892284">
      <w:pPr>
        <w:spacing w:line="360" w:lineRule="auto"/>
        <w:jc w:val="both"/>
        <w:rPr>
          <w:lang w:val="en-GB"/>
        </w:rPr>
      </w:pPr>
      <w:r>
        <w:rPr>
          <w:lang w:val="en-GB"/>
        </w:rPr>
        <w:t xml:space="preserve">The boundaries of these strata were established using algorithm from the paper: </w:t>
      </w:r>
      <w:r w:rsidRPr="00BF2553">
        <w:rPr>
          <w:lang w:val="en-US"/>
        </w:rPr>
        <w:t xml:space="preserve">Hidiroglou, M.A. (1986), </w:t>
      </w:r>
      <w:r w:rsidR="00630342">
        <w:rPr>
          <w:lang w:val="en-US"/>
        </w:rPr>
        <w:t>“</w:t>
      </w:r>
      <w:r w:rsidRPr="00BF2553">
        <w:rPr>
          <w:lang w:val="en-US"/>
        </w:rPr>
        <w:t>The construction of a self-representing stratum of large units in survey design,</w:t>
      </w:r>
      <w:r w:rsidR="00630342">
        <w:rPr>
          <w:lang w:val="en-US"/>
        </w:rPr>
        <w:t>”</w:t>
      </w:r>
      <w:r w:rsidRPr="00BF2553">
        <w:rPr>
          <w:lang w:val="en-US"/>
        </w:rPr>
        <w:t xml:space="preserve"> </w:t>
      </w:r>
      <w:r w:rsidRPr="00BF2553">
        <w:rPr>
          <w:i/>
          <w:lang w:val="en-US"/>
        </w:rPr>
        <w:t>The American Statistician</w:t>
      </w:r>
      <w:r w:rsidRPr="00BF2553">
        <w:rPr>
          <w:lang w:val="en-US"/>
        </w:rPr>
        <w:t xml:space="preserve">, 40(1), 27-31. As a result of </w:t>
      </w:r>
      <w:r w:rsidRPr="006742CF">
        <w:rPr>
          <w:lang w:val="en-US"/>
        </w:rPr>
        <w:t>applying</w:t>
      </w:r>
      <w:r w:rsidRPr="00BF2553">
        <w:rPr>
          <w:lang w:val="en-US"/>
        </w:rPr>
        <w:t xml:space="preserve"> this algorithm </w:t>
      </w:r>
      <w:r>
        <w:rPr>
          <w:lang w:val="en-US"/>
        </w:rPr>
        <w:t>337</w:t>
      </w:r>
      <w:r w:rsidRPr="00BF2553">
        <w:rPr>
          <w:lang w:val="en-US"/>
        </w:rPr>
        <w:t xml:space="preserve"> strata were established. </w:t>
      </w:r>
      <w:r>
        <w:rPr>
          <w:lang w:val="en-GB"/>
        </w:rPr>
        <w:t>Delimitation of additional strata on the basis of sown area is presented in table 2.</w:t>
      </w:r>
    </w:p>
    <w:p w:rsidR="00892284" w:rsidRPr="00910DAD" w:rsidRDefault="00892284" w:rsidP="00892284">
      <w:pPr>
        <w:spacing w:before="120" w:line="360" w:lineRule="auto"/>
        <w:jc w:val="both"/>
        <w:rPr>
          <w:vertAlign w:val="superscript"/>
          <w:lang w:val="en-GB"/>
        </w:rPr>
      </w:pPr>
      <w:r>
        <w:rPr>
          <w:lang w:val="en-GB"/>
        </w:rPr>
        <w:t xml:space="preserve">After determining the strata the problem of allocation of sample units among voivodships and strata was solved by means of numerical optimization method, </w:t>
      </w:r>
      <w:r>
        <w:rPr>
          <w:rStyle w:val="hps"/>
        </w:rPr>
        <w:t>so that</w:t>
      </w:r>
      <w:r>
        <w:t xml:space="preserve"> </w:t>
      </w:r>
      <w:r>
        <w:rPr>
          <w:rStyle w:val="hps"/>
        </w:rPr>
        <w:t>the expected</w:t>
      </w:r>
      <w:r>
        <w:t xml:space="preserve"> </w:t>
      </w:r>
      <w:r>
        <w:rPr>
          <w:rStyle w:val="hps"/>
        </w:rPr>
        <w:t>relative error</w:t>
      </w:r>
      <w:r>
        <w:t xml:space="preserve"> </w:t>
      </w:r>
      <w:r>
        <w:rPr>
          <w:rStyle w:val="hps"/>
        </w:rPr>
        <w:t>for the selected</w:t>
      </w:r>
      <w:r>
        <w:t xml:space="preserve"> </w:t>
      </w:r>
      <w:r>
        <w:rPr>
          <w:rStyle w:val="hps"/>
        </w:rPr>
        <w:t>variable</w:t>
      </w:r>
      <w:r>
        <w:t xml:space="preserve"> </w:t>
      </w:r>
      <w:r>
        <w:rPr>
          <w:rStyle w:val="hps"/>
        </w:rPr>
        <w:t>does not exceed the</w:t>
      </w:r>
      <w:r>
        <w:t xml:space="preserve"> </w:t>
      </w:r>
      <w:r>
        <w:rPr>
          <w:rStyle w:val="hps"/>
        </w:rPr>
        <w:t>set level</w:t>
      </w:r>
      <w:r>
        <w:t xml:space="preserve"> </w:t>
      </w:r>
      <w:r>
        <w:rPr>
          <w:rStyle w:val="hps"/>
        </w:rPr>
        <w:t>for all</w:t>
      </w:r>
      <w:r>
        <w:t xml:space="preserve"> </w:t>
      </w:r>
      <w:r>
        <w:rPr>
          <w:rStyle w:val="hps"/>
        </w:rPr>
        <w:t xml:space="preserve">voivodships. As a </w:t>
      </w:r>
      <w:proofErr w:type="spellStart"/>
      <w:r>
        <w:rPr>
          <w:rStyle w:val="hps"/>
        </w:rPr>
        <w:t>key</w:t>
      </w:r>
      <w:proofErr w:type="spellEnd"/>
      <w:r>
        <w:rPr>
          <w:rStyle w:val="hps"/>
        </w:rPr>
        <w:t xml:space="preserve"> </w:t>
      </w:r>
      <w:proofErr w:type="spellStart"/>
      <w:r>
        <w:rPr>
          <w:rStyle w:val="hps"/>
        </w:rPr>
        <w:t>variable</w:t>
      </w:r>
      <w:proofErr w:type="spellEnd"/>
      <w:r>
        <w:rPr>
          <w:lang w:val="en-GB"/>
        </w:rPr>
        <w:t xml:space="preserve"> area of meadow was used.</w:t>
      </w:r>
    </w:p>
    <w:p w:rsidR="00892284" w:rsidRDefault="00892284" w:rsidP="00892284">
      <w:pPr>
        <w:spacing w:before="120" w:line="360" w:lineRule="auto"/>
        <w:jc w:val="both"/>
        <w:rPr>
          <w:lang w:val="en-GB"/>
        </w:rPr>
      </w:pPr>
      <w:r>
        <w:rPr>
          <w:lang w:val="en-GB"/>
        </w:rPr>
        <w:t xml:space="preserve">The overall sample contained 18000 farms, including </w:t>
      </w:r>
      <w:r w:rsidR="00913658">
        <w:rPr>
          <w:lang w:val="en-GB"/>
        </w:rPr>
        <w:t xml:space="preserve">4069 </w:t>
      </w:r>
      <w:r>
        <w:rPr>
          <w:lang w:val="en-GB"/>
        </w:rPr>
        <w:t>from upper strata.</w:t>
      </w:r>
    </w:p>
    <w:p w:rsidR="00892284" w:rsidRDefault="00892284" w:rsidP="00892284">
      <w:pPr>
        <w:pStyle w:val="Nagwek1"/>
        <w:spacing w:before="120" w:after="60"/>
        <w:rPr>
          <w:b w:val="0"/>
          <w:lang w:val="en-GB"/>
        </w:rPr>
      </w:pPr>
      <w:r>
        <w:rPr>
          <w:b w:val="0"/>
          <w:lang w:val="en-GB"/>
        </w:rPr>
        <w:t xml:space="preserve">Table 2. Upper boundaries for additional strata (in hectares) in </w:t>
      </w:r>
      <w:r w:rsidR="0032172D">
        <w:rPr>
          <w:b w:val="0"/>
          <w:lang w:val="en-GB"/>
        </w:rPr>
        <w:t xml:space="preserve">the survey of </w:t>
      </w:r>
      <w:r>
        <w:rPr>
          <w:b w:val="0"/>
          <w:lang w:val="en-GB"/>
        </w:rPr>
        <w:t xml:space="preserve">yields of </w:t>
      </w:r>
      <w:r w:rsidR="0032172D">
        <w:rPr>
          <w:b w:val="0"/>
          <w:lang w:val="en-GB"/>
        </w:rPr>
        <w:t>selected agricultural crops</w:t>
      </w:r>
      <w:r w:rsidR="00F32E35">
        <w:rPr>
          <w:b w:val="0"/>
          <w:lang w:val="en-GB"/>
        </w:rPr>
        <w:t xml:space="preserve"> in 2015</w:t>
      </w:r>
      <w:r>
        <w:rPr>
          <w:b w:val="0"/>
          <w:lang w:val="en-GB"/>
        </w:rPr>
        <w:t>.</w:t>
      </w:r>
    </w:p>
    <w:tbl>
      <w:tblPr>
        <w:tblW w:w="7715" w:type="dxa"/>
        <w:tblInd w:w="130" w:type="dxa"/>
        <w:tblCellMar>
          <w:left w:w="70" w:type="dxa"/>
          <w:right w:w="70" w:type="dxa"/>
        </w:tblCellMar>
        <w:tblLook w:val="04A0"/>
      </w:tblPr>
      <w:tblGrid>
        <w:gridCol w:w="1155"/>
        <w:gridCol w:w="1400"/>
        <w:gridCol w:w="1780"/>
        <w:gridCol w:w="1760"/>
        <w:gridCol w:w="1620"/>
      </w:tblGrid>
      <w:tr w:rsidR="00892284" w:rsidRPr="001A434E" w:rsidTr="00B2016F">
        <w:trPr>
          <w:trHeight w:val="960"/>
        </w:trPr>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2284" w:rsidRPr="001A434E" w:rsidRDefault="00892284" w:rsidP="00B2016F">
            <w:pPr>
              <w:suppressAutoHyphens w:val="0"/>
              <w:jc w:val="center"/>
              <w:rPr>
                <w:rFonts w:ascii="Czcionka tekstu podstawowego" w:hAnsi="Czcionka tekstu podstawowego"/>
                <w:b/>
                <w:bCs/>
                <w:color w:val="000000"/>
                <w:szCs w:val="22"/>
                <w:lang w:eastAsia="pl-PL"/>
              </w:rPr>
            </w:pPr>
            <w:proofErr w:type="spellStart"/>
            <w:r w:rsidRPr="001A434E">
              <w:rPr>
                <w:rFonts w:ascii="Czcionka tekstu podstawowego" w:hAnsi="Czcionka tekstu podstawowego"/>
                <w:b/>
                <w:bCs/>
                <w:color w:val="000000"/>
                <w:sz w:val="22"/>
                <w:szCs w:val="22"/>
                <w:lang w:eastAsia="pl-PL"/>
              </w:rPr>
              <w:t>voivodship</w:t>
            </w:r>
            <w:proofErr w:type="spellEnd"/>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892284" w:rsidRPr="001A434E" w:rsidRDefault="00892284" w:rsidP="00630342">
            <w:pPr>
              <w:suppressAutoHyphens w:val="0"/>
              <w:jc w:val="center"/>
              <w:rPr>
                <w:rFonts w:ascii="Czcionka tekstu podstawowego" w:hAnsi="Czcionka tekstu podstawowego"/>
                <w:b/>
                <w:bCs/>
                <w:color w:val="000000"/>
                <w:szCs w:val="22"/>
                <w:lang w:eastAsia="pl-PL"/>
              </w:rPr>
            </w:pPr>
            <w:proofErr w:type="spellStart"/>
            <w:r w:rsidRPr="001A434E">
              <w:rPr>
                <w:rFonts w:ascii="Czcionka tekstu podstawowego" w:hAnsi="Czcionka tekstu podstawowego"/>
                <w:b/>
                <w:bCs/>
                <w:color w:val="000000"/>
                <w:sz w:val="22"/>
                <w:szCs w:val="22"/>
                <w:lang w:eastAsia="pl-PL"/>
              </w:rPr>
              <w:t>area</w:t>
            </w:r>
            <w:proofErr w:type="spellEnd"/>
            <w:r w:rsidRPr="001A434E">
              <w:rPr>
                <w:rFonts w:ascii="Czcionka tekstu podstawowego" w:hAnsi="Czcionka tekstu podstawowego"/>
                <w:b/>
                <w:bCs/>
                <w:color w:val="000000"/>
                <w:sz w:val="22"/>
                <w:szCs w:val="22"/>
                <w:lang w:eastAsia="pl-PL"/>
              </w:rPr>
              <w:t xml:space="preserve"> of </w:t>
            </w:r>
            <w:proofErr w:type="spellStart"/>
            <w:r w:rsidRPr="001A434E">
              <w:rPr>
                <w:rFonts w:ascii="Czcionka tekstu podstawowego" w:hAnsi="Czcionka tekstu podstawowego"/>
                <w:b/>
                <w:bCs/>
                <w:color w:val="000000"/>
                <w:sz w:val="22"/>
                <w:szCs w:val="22"/>
                <w:lang w:eastAsia="pl-PL"/>
              </w:rPr>
              <w:t>meadow</w:t>
            </w:r>
            <w:proofErr w:type="spellEnd"/>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892284" w:rsidRPr="001A434E" w:rsidRDefault="00892284" w:rsidP="00B2016F">
            <w:pPr>
              <w:suppressAutoHyphens w:val="0"/>
              <w:jc w:val="center"/>
              <w:rPr>
                <w:rFonts w:ascii="Czcionka tekstu podstawowego" w:hAnsi="Czcionka tekstu podstawowego"/>
                <w:b/>
                <w:bCs/>
                <w:color w:val="000000"/>
                <w:szCs w:val="22"/>
                <w:lang w:val="en-US" w:eastAsia="pl-PL"/>
              </w:rPr>
            </w:pPr>
            <w:r w:rsidRPr="001A434E">
              <w:rPr>
                <w:rFonts w:ascii="Czcionka tekstu podstawowego" w:hAnsi="Czcionka tekstu podstawowego"/>
                <w:b/>
                <w:bCs/>
                <w:color w:val="000000"/>
                <w:sz w:val="22"/>
                <w:szCs w:val="22"/>
                <w:lang w:val="en-US" w:eastAsia="pl-PL"/>
              </w:rPr>
              <w:t>area of edible pulses</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B2016F" w:rsidRDefault="00B2016F" w:rsidP="00B2016F">
            <w:pPr>
              <w:suppressAutoHyphens w:val="0"/>
              <w:jc w:val="center"/>
              <w:rPr>
                <w:rFonts w:ascii="Czcionka tekstu podstawowego" w:hAnsi="Czcionka tekstu podstawowego"/>
                <w:b/>
                <w:bCs/>
                <w:color w:val="000000"/>
                <w:szCs w:val="22"/>
                <w:lang w:val="en-US" w:eastAsia="pl-PL"/>
              </w:rPr>
            </w:pPr>
            <w:r>
              <w:rPr>
                <w:rFonts w:ascii="Czcionka tekstu podstawowego" w:hAnsi="Czcionka tekstu podstawowego"/>
                <w:b/>
                <w:bCs/>
                <w:color w:val="000000"/>
                <w:sz w:val="22"/>
                <w:szCs w:val="22"/>
                <w:lang w:val="en-US" w:eastAsia="pl-PL"/>
              </w:rPr>
              <w:t>area of potatoes</w:t>
            </w:r>
          </w:p>
          <w:p w:rsidR="00892284" w:rsidRPr="001A434E" w:rsidRDefault="00630342" w:rsidP="00B2016F">
            <w:pPr>
              <w:suppressAutoHyphens w:val="0"/>
              <w:jc w:val="center"/>
              <w:rPr>
                <w:rFonts w:ascii="Czcionka tekstu podstawowego" w:hAnsi="Czcionka tekstu podstawowego"/>
                <w:b/>
                <w:bCs/>
                <w:color w:val="000000"/>
                <w:szCs w:val="22"/>
                <w:lang w:val="en-US" w:eastAsia="pl-PL"/>
              </w:rPr>
            </w:pPr>
            <w:r>
              <w:rPr>
                <w:rFonts w:ascii="Czcionka tekstu podstawowego" w:hAnsi="Czcionka tekstu podstawowego"/>
                <w:b/>
                <w:bCs/>
                <w:color w:val="000000"/>
                <w:sz w:val="22"/>
                <w:szCs w:val="22"/>
                <w:lang w:val="en-US" w:eastAsia="pl-PL"/>
              </w:rPr>
              <w:t>or</w:t>
            </w:r>
            <w:r w:rsidR="00892284" w:rsidRPr="001A434E">
              <w:rPr>
                <w:rFonts w:ascii="Czcionka tekstu podstawowego" w:hAnsi="Czcionka tekstu podstawowego"/>
                <w:b/>
                <w:bCs/>
                <w:color w:val="000000"/>
                <w:sz w:val="22"/>
                <w:szCs w:val="22"/>
                <w:lang w:val="en-US" w:eastAsia="pl-PL"/>
              </w:rPr>
              <w:t xml:space="preserve"> </w:t>
            </w:r>
            <w:r w:rsidR="00B2016F">
              <w:rPr>
                <w:rFonts w:ascii="Czcionka tekstu podstawowego" w:hAnsi="Czcionka tekstu podstawowego" w:hint="eastAsia"/>
                <w:b/>
                <w:bCs/>
                <w:color w:val="000000"/>
                <w:sz w:val="22"/>
                <w:szCs w:val="22"/>
                <w:lang w:val="en-US" w:eastAsia="pl-PL"/>
              </w:rPr>
              <w:t>su</w:t>
            </w:r>
            <w:r w:rsidR="00892284" w:rsidRPr="001A434E">
              <w:rPr>
                <w:rFonts w:ascii="Czcionka tekstu podstawowego" w:hAnsi="Czcionka tekstu podstawowego" w:hint="eastAsia"/>
                <w:b/>
                <w:bCs/>
                <w:color w:val="000000"/>
                <w:sz w:val="22"/>
                <w:szCs w:val="22"/>
                <w:lang w:val="en-US" w:eastAsia="pl-PL"/>
              </w:rPr>
              <w:t>gar</w:t>
            </w:r>
            <w:r w:rsidR="00892284" w:rsidRPr="001A434E">
              <w:rPr>
                <w:rFonts w:ascii="Czcionka tekstu podstawowego" w:hAnsi="Czcionka tekstu podstawowego"/>
                <w:b/>
                <w:bCs/>
                <w:color w:val="000000"/>
                <w:sz w:val="22"/>
                <w:szCs w:val="22"/>
                <w:lang w:val="en-US" w:eastAsia="pl-PL"/>
              </w:rPr>
              <w:t xml:space="preserve"> beet</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892284" w:rsidRPr="001A434E" w:rsidRDefault="00892284" w:rsidP="00B2016F">
            <w:pPr>
              <w:suppressAutoHyphens w:val="0"/>
              <w:jc w:val="center"/>
              <w:rPr>
                <w:rFonts w:ascii="Czcionka tekstu podstawowego" w:hAnsi="Czcionka tekstu podstawowego"/>
                <w:b/>
                <w:bCs/>
                <w:color w:val="000000"/>
                <w:szCs w:val="22"/>
                <w:lang w:eastAsia="pl-PL"/>
              </w:rPr>
            </w:pPr>
            <w:proofErr w:type="spellStart"/>
            <w:r w:rsidRPr="001A434E">
              <w:rPr>
                <w:rFonts w:ascii="Czcionka tekstu podstawowego" w:hAnsi="Czcionka tekstu podstawowego"/>
                <w:b/>
                <w:bCs/>
                <w:color w:val="000000"/>
                <w:sz w:val="22"/>
                <w:szCs w:val="22"/>
                <w:lang w:eastAsia="pl-PL"/>
              </w:rPr>
              <w:t>area</w:t>
            </w:r>
            <w:proofErr w:type="spellEnd"/>
            <w:r w:rsidRPr="001A434E">
              <w:rPr>
                <w:rFonts w:ascii="Czcionka tekstu podstawowego" w:hAnsi="Czcionka tekstu podstawowego"/>
                <w:b/>
                <w:bCs/>
                <w:color w:val="000000"/>
                <w:sz w:val="22"/>
                <w:szCs w:val="22"/>
                <w:lang w:eastAsia="pl-PL"/>
              </w:rPr>
              <w:t xml:space="preserve"> of </w:t>
            </w:r>
            <w:proofErr w:type="spellStart"/>
            <w:r w:rsidRPr="001A434E">
              <w:rPr>
                <w:rFonts w:ascii="Czcionka tekstu podstawowego" w:hAnsi="Czcionka tekstu podstawowego"/>
                <w:b/>
                <w:bCs/>
                <w:color w:val="000000"/>
                <w:sz w:val="22"/>
                <w:szCs w:val="22"/>
                <w:lang w:eastAsia="pl-PL"/>
              </w:rPr>
              <w:t>ma</w:t>
            </w:r>
            <w:r w:rsidR="00B2016F">
              <w:rPr>
                <w:rFonts w:ascii="Czcionka tekstu podstawowego" w:hAnsi="Czcionka tekstu podstawowego"/>
                <w:b/>
                <w:bCs/>
                <w:color w:val="000000"/>
                <w:sz w:val="22"/>
                <w:szCs w:val="22"/>
                <w:lang w:eastAsia="pl-PL"/>
              </w:rPr>
              <w:t>i</w:t>
            </w:r>
            <w:r w:rsidRPr="001A434E">
              <w:rPr>
                <w:rFonts w:ascii="Czcionka tekstu podstawowego" w:hAnsi="Czcionka tekstu podstawowego"/>
                <w:b/>
                <w:bCs/>
                <w:color w:val="000000"/>
                <w:sz w:val="22"/>
                <w:szCs w:val="22"/>
                <w:lang w:eastAsia="pl-PL"/>
              </w:rPr>
              <w:t>ze</w:t>
            </w:r>
            <w:proofErr w:type="spellEnd"/>
          </w:p>
        </w:tc>
      </w:tr>
      <w:tr w:rsidR="00913658" w:rsidRPr="001A434E" w:rsidTr="00BD6765">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913658" w:rsidRPr="001A434E" w:rsidRDefault="00913658" w:rsidP="00BD6765">
            <w:pPr>
              <w:suppressAutoHyphens w:val="0"/>
              <w:rPr>
                <w:rFonts w:ascii="Arial" w:hAnsi="Arial" w:cs="Arial"/>
                <w:color w:val="000000"/>
                <w:szCs w:val="22"/>
                <w:lang w:eastAsia="pl-PL"/>
              </w:rPr>
            </w:pPr>
            <w:r w:rsidRPr="001A434E">
              <w:rPr>
                <w:rFonts w:ascii="Arial" w:hAnsi="Arial" w:cs="Arial"/>
                <w:color w:val="000000"/>
                <w:sz w:val="22"/>
                <w:szCs w:val="22"/>
                <w:lang w:eastAsia="pl-PL"/>
              </w:rPr>
              <w:t>02</w:t>
            </w:r>
          </w:p>
        </w:tc>
        <w:tc>
          <w:tcPr>
            <w:tcW w:w="140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23,8</w:t>
            </w:r>
          </w:p>
        </w:tc>
        <w:tc>
          <w:tcPr>
            <w:tcW w:w="1780" w:type="dxa"/>
            <w:tcBorders>
              <w:top w:val="nil"/>
              <w:left w:val="nil"/>
              <w:bottom w:val="single" w:sz="4" w:space="0" w:color="auto"/>
              <w:right w:val="single" w:sz="4" w:space="0" w:color="auto"/>
            </w:tcBorders>
            <w:shd w:val="clear" w:color="auto" w:fill="auto"/>
            <w:noWrap/>
            <w:vAlign w:val="bottom"/>
          </w:tcPr>
          <w:p w:rsidR="00913658" w:rsidRPr="00CC179E" w:rsidRDefault="00913658" w:rsidP="00312046">
            <w:pPr>
              <w:suppressAutoHyphens w:val="0"/>
              <w:jc w:val="right"/>
              <w:rPr>
                <w:rFonts w:ascii="Arial" w:hAnsi="Arial" w:cs="Arial"/>
                <w:color w:val="000000"/>
                <w:szCs w:val="22"/>
                <w:lang w:eastAsia="pl-PL"/>
              </w:rPr>
            </w:pPr>
            <w:r>
              <w:rPr>
                <w:rFonts w:ascii="Czcionka tekstu podstawowego" w:eastAsiaTheme="minorHAnsi" w:hAnsi="Czcionka tekstu podstawowego" w:cs="Czcionka tekstu podstawowego"/>
                <w:color w:val="000000"/>
                <w:sz w:val="22"/>
                <w:szCs w:val="22"/>
                <w:lang w:eastAsia="en-US"/>
              </w:rPr>
              <w:t>1,0</w:t>
            </w:r>
          </w:p>
        </w:tc>
        <w:tc>
          <w:tcPr>
            <w:tcW w:w="1760" w:type="dxa"/>
            <w:tcBorders>
              <w:top w:val="nil"/>
              <w:left w:val="nil"/>
              <w:bottom w:val="single" w:sz="4" w:space="0" w:color="auto"/>
              <w:right w:val="single" w:sz="4" w:space="0" w:color="auto"/>
            </w:tcBorders>
            <w:shd w:val="clear" w:color="auto" w:fill="auto"/>
            <w:noWrap/>
            <w:vAlign w:val="bottom"/>
          </w:tcPr>
          <w:p w:rsidR="00913658" w:rsidRPr="00CC179E" w:rsidRDefault="00913658" w:rsidP="00312046">
            <w:pPr>
              <w:suppressAutoHyphens w:val="0"/>
              <w:jc w:val="right"/>
              <w:rPr>
                <w:rFonts w:ascii="Arial" w:hAnsi="Arial" w:cs="Arial"/>
                <w:color w:val="000000"/>
                <w:szCs w:val="22"/>
                <w:lang w:eastAsia="pl-PL"/>
              </w:rPr>
            </w:pPr>
            <w:r>
              <w:rPr>
                <w:rFonts w:ascii="Czcionka tekstu podstawowego" w:eastAsiaTheme="minorHAnsi" w:hAnsi="Czcionka tekstu podstawowego" w:cs="Czcionka tekstu podstawowego"/>
                <w:color w:val="000000"/>
                <w:sz w:val="22"/>
                <w:szCs w:val="22"/>
                <w:lang w:eastAsia="en-US"/>
              </w:rPr>
              <w:t>7,3</w:t>
            </w:r>
          </w:p>
        </w:tc>
        <w:tc>
          <w:tcPr>
            <w:tcW w:w="1620" w:type="dxa"/>
            <w:tcBorders>
              <w:top w:val="nil"/>
              <w:left w:val="nil"/>
              <w:bottom w:val="single" w:sz="4" w:space="0" w:color="auto"/>
              <w:right w:val="single" w:sz="4" w:space="0" w:color="auto"/>
            </w:tcBorders>
            <w:shd w:val="clear" w:color="auto" w:fill="auto"/>
            <w:noWrap/>
            <w:vAlign w:val="bottom"/>
          </w:tcPr>
          <w:p w:rsidR="00913658" w:rsidRPr="00CC179E" w:rsidRDefault="00913658" w:rsidP="00312046">
            <w:pPr>
              <w:suppressAutoHyphens w:val="0"/>
              <w:jc w:val="right"/>
              <w:rPr>
                <w:rFonts w:ascii="Arial" w:hAnsi="Arial" w:cs="Arial"/>
                <w:color w:val="000000"/>
                <w:szCs w:val="22"/>
                <w:lang w:eastAsia="pl-PL"/>
              </w:rPr>
            </w:pPr>
            <w:r>
              <w:rPr>
                <w:rFonts w:ascii="Czcionka tekstu podstawowego" w:eastAsiaTheme="minorHAnsi" w:hAnsi="Czcionka tekstu podstawowego" w:cs="Czcionka tekstu podstawowego"/>
                <w:color w:val="000000"/>
                <w:sz w:val="22"/>
                <w:szCs w:val="22"/>
                <w:lang w:eastAsia="en-US"/>
              </w:rPr>
              <w:t>18,9</w:t>
            </w:r>
          </w:p>
        </w:tc>
      </w:tr>
      <w:tr w:rsidR="00913658" w:rsidRPr="001A434E" w:rsidTr="009B466F">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913658" w:rsidRPr="001A434E" w:rsidRDefault="00913658" w:rsidP="00BD6765">
            <w:pPr>
              <w:suppressAutoHyphens w:val="0"/>
              <w:rPr>
                <w:rFonts w:ascii="Arial" w:hAnsi="Arial" w:cs="Arial"/>
                <w:color w:val="000000"/>
                <w:szCs w:val="22"/>
                <w:lang w:eastAsia="pl-PL"/>
              </w:rPr>
            </w:pPr>
            <w:r w:rsidRPr="001A434E">
              <w:rPr>
                <w:rFonts w:ascii="Arial" w:hAnsi="Arial" w:cs="Arial"/>
                <w:color w:val="000000"/>
                <w:sz w:val="22"/>
                <w:szCs w:val="22"/>
                <w:lang w:eastAsia="pl-PL"/>
              </w:rPr>
              <w:t>04</w:t>
            </w:r>
          </w:p>
        </w:tc>
        <w:tc>
          <w:tcPr>
            <w:tcW w:w="140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16,8</w:t>
            </w:r>
          </w:p>
        </w:tc>
        <w:tc>
          <w:tcPr>
            <w:tcW w:w="178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380890">
              <w:rPr>
                <w:rFonts w:ascii="Czcionka tekstu podstawowego" w:eastAsiaTheme="minorHAnsi" w:hAnsi="Czcionka tekstu podstawowego" w:cs="Czcionka tekstu podstawowego"/>
                <w:color w:val="000000"/>
                <w:sz w:val="22"/>
                <w:szCs w:val="22"/>
                <w:lang w:eastAsia="en-US"/>
              </w:rPr>
              <w:t>1,0</w:t>
            </w:r>
          </w:p>
        </w:tc>
        <w:tc>
          <w:tcPr>
            <w:tcW w:w="176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1537B9">
              <w:rPr>
                <w:rFonts w:ascii="Czcionka tekstu podstawowego" w:eastAsiaTheme="minorHAnsi" w:hAnsi="Czcionka tekstu podstawowego" w:cs="Czcionka tekstu podstawowego"/>
                <w:color w:val="000000"/>
                <w:sz w:val="22"/>
                <w:szCs w:val="22"/>
                <w:lang w:eastAsia="en-US"/>
              </w:rPr>
              <w:t>7,3</w:t>
            </w:r>
          </w:p>
        </w:tc>
        <w:tc>
          <w:tcPr>
            <w:tcW w:w="162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A75A20">
              <w:rPr>
                <w:rFonts w:ascii="Czcionka tekstu podstawowego" w:eastAsiaTheme="minorHAnsi" w:hAnsi="Czcionka tekstu podstawowego" w:cs="Czcionka tekstu podstawowego"/>
                <w:color w:val="000000"/>
                <w:sz w:val="22"/>
                <w:szCs w:val="22"/>
                <w:lang w:eastAsia="en-US"/>
              </w:rPr>
              <w:t>18,9</w:t>
            </w:r>
          </w:p>
        </w:tc>
      </w:tr>
      <w:tr w:rsidR="00913658" w:rsidRPr="001A434E" w:rsidTr="009B466F">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913658" w:rsidRPr="001A434E" w:rsidRDefault="00913658" w:rsidP="00BD6765">
            <w:pPr>
              <w:suppressAutoHyphens w:val="0"/>
              <w:rPr>
                <w:rFonts w:ascii="Arial" w:hAnsi="Arial" w:cs="Arial"/>
                <w:color w:val="000000"/>
                <w:szCs w:val="22"/>
                <w:lang w:eastAsia="pl-PL"/>
              </w:rPr>
            </w:pPr>
            <w:r w:rsidRPr="001A434E">
              <w:rPr>
                <w:rFonts w:ascii="Arial" w:hAnsi="Arial" w:cs="Arial"/>
                <w:color w:val="000000"/>
                <w:sz w:val="22"/>
                <w:szCs w:val="22"/>
                <w:lang w:eastAsia="pl-PL"/>
              </w:rPr>
              <w:t>06</w:t>
            </w:r>
          </w:p>
        </w:tc>
        <w:tc>
          <w:tcPr>
            <w:tcW w:w="140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27,1</w:t>
            </w:r>
          </w:p>
        </w:tc>
        <w:tc>
          <w:tcPr>
            <w:tcW w:w="178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380890">
              <w:rPr>
                <w:rFonts w:ascii="Czcionka tekstu podstawowego" w:eastAsiaTheme="minorHAnsi" w:hAnsi="Czcionka tekstu podstawowego" w:cs="Czcionka tekstu podstawowego"/>
                <w:color w:val="000000"/>
                <w:sz w:val="22"/>
                <w:szCs w:val="22"/>
                <w:lang w:eastAsia="en-US"/>
              </w:rPr>
              <w:t>1,0</w:t>
            </w:r>
          </w:p>
        </w:tc>
        <w:tc>
          <w:tcPr>
            <w:tcW w:w="176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1537B9">
              <w:rPr>
                <w:rFonts w:ascii="Czcionka tekstu podstawowego" w:eastAsiaTheme="minorHAnsi" w:hAnsi="Czcionka tekstu podstawowego" w:cs="Czcionka tekstu podstawowego"/>
                <w:color w:val="000000"/>
                <w:sz w:val="22"/>
                <w:szCs w:val="22"/>
                <w:lang w:eastAsia="en-US"/>
              </w:rPr>
              <w:t>7,3</w:t>
            </w:r>
          </w:p>
        </w:tc>
        <w:tc>
          <w:tcPr>
            <w:tcW w:w="162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A75A20">
              <w:rPr>
                <w:rFonts w:ascii="Czcionka tekstu podstawowego" w:eastAsiaTheme="minorHAnsi" w:hAnsi="Czcionka tekstu podstawowego" w:cs="Czcionka tekstu podstawowego"/>
                <w:color w:val="000000"/>
                <w:sz w:val="22"/>
                <w:szCs w:val="22"/>
                <w:lang w:eastAsia="en-US"/>
              </w:rPr>
              <w:t>18,9</w:t>
            </w:r>
          </w:p>
        </w:tc>
      </w:tr>
      <w:tr w:rsidR="00913658" w:rsidRPr="001A434E" w:rsidTr="009B466F">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913658" w:rsidRPr="001A434E" w:rsidRDefault="00913658" w:rsidP="00BD6765">
            <w:pPr>
              <w:suppressAutoHyphens w:val="0"/>
              <w:rPr>
                <w:rFonts w:ascii="Arial" w:hAnsi="Arial" w:cs="Arial"/>
                <w:color w:val="000000"/>
                <w:szCs w:val="22"/>
                <w:lang w:eastAsia="pl-PL"/>
              </w:rPr>
            </w:pPr>
            <w:r w:rsidRPr="001A434E">
              <w:rPr>
                <w:rFonts w:ascii="Arial" w:hAnsi="Arial" w:cs="Arial"/>
                <w:color w:val="000000"/>
                <w:sz w:val="22"/>
                <w:szCs w:val="22"/>
                <w:lang w:eastAsia="pl-PL"/>
              </w:rPr>
              <w:t>08</w:t>
            </w:r>
          </w:p>
        </w:tc>
        <w:tc>
          <w:tcPr>
            <w:tcW w:w="140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28,9</w:t>
            </w:r>
          </w:p>
        </w:tc>
        <w:tc>
          <w:tcPr>
            <w:tcW w:w="178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380890">
              <w:rPr>
                <w:rFonts w:ascii="Czcionka tekstu podstawowego" w:eastAsiaTheme="minorHAnsi" w:hAnsi="Czcionka tekstu podstawowego" w:cs="Czcionka tekstu podstawowego"/>
                <w:color w:val="000000"/>
                <w:sz w:val="22"/>
                <w:szCs w:val="22"/>
                <w:lang w:eastAsia="en-US"/>
              </w:rPr>
              <w:t>1,0</w:t>
            </w:r>
          </w:p>
        </w:tc>
        <w:tc>
          <w:tcPr>
            <w:tcW w:w="176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1537B9">
              <w:rPr>
                <w:rFonts w:ascii="Czcionka tekstu podstawowego" w:eastAsiaTheme="minorHAnsi" w:hAnsi="Czcionka tekstu podstawowego" w:cs="Czcionka tekstu podstawowego"/>
                <w:color w:val="000000"/>
                <w:sz w:val="22"/>
                <w:szCs w:val="22"/>
                <w:lang w:eastAsia="en-US"/>
              </w:rPr>
              <w:t>7,3</w:t>
            </w:r>
          </w:p>
        </w:tc>
        <w:tc>
          <w:tcPr>
            <w:tcW w:w="162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A75A20">
              <w:rPr>
                <w:rFonts w:ascii="Czcionka tekstu podstawowego" w:eastAsiaTheme="minorHAnsi" w:hAnsi="Czcionka tekstu podstawowego" w:cs="Czcionka tekstu podstawowego"/>
                <w:color w:val="000000"/>
                <w:sz w:val="22"/>
                <w:szCs w:val="22"/>
                <w:lang w:eastAsia="en-US"/>
              </w:rPr>
              <w:t>18,9</w:t>
            </w:r>
          </w:p>
        </w:tc>
      </w:tr>
      <w:tr w:rsidR="00913658" w:rsidRPr="001A434E" w:rsidTr="009B466F">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913658" w:rsidRPr="001A434E" w:rsidRDefault="00913658" w:rsidP="00BD6765">
            <w:pPr>
              <w:suppressAutoHyphens w:val="0"/>
              <w:rPr>
                <w:rFonts w:ascii="Arial" w:hAnsi="Arial" w:cs="Arial"/>
                <w:color w:val="000000"/>
                <w:szCs w:val="22"/>
                <w:lang w:eastAsia="pl-PL"/>
              </w:rPr>
            </w:pPr>
            <w:r w:rsidRPr="001A434E">
              <w:rPr>
                <w:rFonts w:ascii="Arial" w:hAnsi="Arial" w:cs="Arial"/>
                <w:color w:val="000000"/>
                <w:sz w:val="22"/>
                <w:szCs w:val="22"/>
                <w:lang w:eastAsia="pl-PL"/>
              </w:rPr>
              <w:t>10</w:t>
            </w:r>
          </w:p>
        </w:tc>
        <w:tc>
          <w:tcPr>
            <w:tcW w:w="140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22,0</w:t>
            </w:r>
          </w:p>
        </w:tc>
        <w:tc>
          <w:tcPr>
            <w:tcW w:w="178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380890">
              <w:rPr>
                <w:rFonts w:ascii="Czcionka tekstu podstawowego" w:eastAsiaTheme="minorHAnsi" w:hAnsi="Czcionka tekstu podstawowego" w:cs="Czcionka tekstu podstawowego"/>
                <w:color w:val="000000"/>
                <w:sz w:val="22"/>
                <w:szCs w:val="22"/>
                <w:lang w:eastAsia="en-US"/>
              </w:rPr>
              <w:t>1,0</w:t>
            </w:r>
          </w:p>
        </w:tc>
        <w:tc>
          <w:tcPr>
            <w:tcW w:w="176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1537B9">
              <w:rPr>
                <w:rFonts w:ascii="Czcionka tekstu podstawowego" w:eastAsiaTheme="minorHAnsi" w:hAnsi="Czcionka tekstu podstawowego" w:cs="Czcionka tekstu podstawowego"/>
                <w:color w:val="000000"/>
                <w:sz w:val="22"/>
                <w:szCs w:val="22"/>
                <w:lang w:eastAsia="en-US"/>
              </w:rPr>
              <w:t>7,3</w:t>
            </w:r>
          </w:p>
        </w:tc>
        <w:tc>
          <w:tcPr>
            <w:tcW w:w="162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A75A20">
              <w:rPr>
                <w:rFonts w:ascii="Czcionka tekstu podstawowego" w:eastAsiaTheme="minorHAnsi" w:hAnsi="Czcionka tekstu podstawowego" w:cs="Czcionka tekstu podstawowego"/>
                <w:color w:val="000000"/>
                <w:sz w:val="22"/>
                <w:szCs w:val="22"/>
                <w:lang w:eastAsia="en-US"/>
              </w:rPr>
              <w:t>18,9</w:t>
            </w:r>
          </w:p>
        </w:tc>
      </w:tr>
      <w:tr w:rsidR="00913658" w:rsidRPr="001A434E" w:rsidTr="009B466F">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913658" w:rsidRPr="001A434E" w:rsidRDefault="00913658" w:rsidP="00BD6765">
            <w:pPr>
              <w:suppressAutoHyphens w:val="0"/>
              <w:rPr>
                <w:rFonts w:ascii="Arial" w:hAnsi="Arial" w:cs="Arial"/>
                <w:color w:val="000000"/>
                <w:szCs w:val="22"/>
                <w:lang w:eastAsia="pl-PL"/>
              </w:rPr>
            </w:pPr>
            <w:r w:rsidRPr="001A434E">
              <w:rPr>
                <w:rFonts w:ascii="Arial" w:hAnsi="Arial" w:cs="Arial"/>
                <w:color w:val="000000"/>
                <w:sz w:val="22"/>
                <w:szCs w:val="22"/>
                <w:lang w:eastAsia="pl-PL"/>
              </w:rPr>
              <w:t>12</w:t>
            </w:r>
          </w:p>
        </w:tc>
        <w:tc>
          <w:tcPr>
            <w:tcW w:w="140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24,6</w:t>
            </w:r>
          </w:p>
        </w:tc>
        <w:tc>
          <w:tcPr>
            <w:tcW w:w="178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380890">
              <w:rPr>
                <w:rFonts w:ascii="Czcionka tekstu podstawowego" w:eastAsiaTheme="minorHAnsi" w:hAnsi="Czcionka tekstu podstawowego" w:cs="Czcionka tekstu podstawowego"/>
                <w:color w:val="000000"/>
                <w:sz w:val="22"/>
                <w:szCs w:val="22"/>
                <w:lang w:eastAsia="en-US"/>
              </w:rPr>
              <w:t>1,0</w:t>
            </w:r>
          </w:p>
        </w:tc>
        <w:tc>
          <w:tcPr>
            <w:tcW w:w="176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1537B9">
              <w:rPr>
                <w:rFonts w:ascii="Czcionka tekstu podstawowego" w:eastAsiaTheme="minorHAnsi" w:hAnsi="Czcionka tekstu podstawowego" w:cs="Czcionka tekstu podstawowego"/>
                <w:color w:val="000000"/>
                <w:sz w:val="22"/>
                <w:szCs w:val="22"/>
                <w:lang w:eastAsia="en-US"/>
              </w:rPr>
              <w:t>7,3</w:t>
            </w:r>
          </w:p>
        </w:tc>
        <w:tc>
          <w:tcPr>
            <w:tcW w:w="162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A75A20">
              <w:rPr>
                <w:rFonts w:ascii="Czcionka tekstu podstawowego" w:eastAsiaTheme="minorHAnsi" w:hAnsi="Czcionka tekstu podstawowego" w:cs="Czcionka tekstu podstawowego"/>
                <w:color w:val="000000"/>
                <w:sz w:val="22"/>
                <w:szCs w:val="22"/>
                <w:lang w:eastAsia="en-US"/>
              </w:rPr>
              <w:t>18,9</w:t>
            </w:r>
          </w:p>
        </w:tc>
      </w:tr>
      <w:tr w:rsidR="00913658" w:rsidRPr="001A434E" w:rsidTr="009B466F">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913658" w:rsidRPr="001A434E" w:rsidRDefault="00913658" w:rsidP="00BD6765">
            <w:pPr>
              <w:suppressAutoHyphens w:val="0"/>
              <w:rPr>
                <w:rFonts w:ascii="Arial" w:hAnsi="Arial" w:cs="Arial"/>
                <w:color w:val="000000"/>
                <w:szCs w:val="22"/>
                <w:lang w:eastAsia="pl-PL"/>
              </w:rPr>
            </w:pPr>
            <w:r w:rsidRPr="001A434E">
              <w:rPr>
                <w:rFonts w:ascii="Arial" w:hAnsi="Arial" w:cs="Arial"/>
                <w:color w:val="000000"/>
                <w:sz w:val="22"/>
                <w:szCs w:val="22"/>
                <w:lang w:eastAsia="pl-PL"/>
              </w:rPr>
              <w:t>14</w:t>
            </w:r>
          </w:p>
        </w:tc>
        <w:tc>
          <w:tcPr>
            <w:tcW w:w="140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50,9</w:t>
            </w:r>
          </w:p>
        </w:tc>
        <w:tc>
          <w:tcPr>
            <w:tcW w:w="178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380890">
              <w:rPr>
                <w:rFonts w:ascii="Czcionka tekstu podstawowego" w:eastAsiaTheme="minorHAnsi" w:hAnsi="Czcionka tekstu podstawowego" w:cs="Czcionka tekstu podstawowego"/>
                <w:color w:val="000000"/>
                <w:sz w:val="22"/>
                <w:szCs w:val="22"/>
                <w:lang w:eastAsia="en-US"/>
              </w:rPr>
              <w:t>1,0</w:t>
            </w:r>
          </w:p>
        </w:tc>
        <w:tc>
          <w:tcPr>
            <w:tcW w:w="176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1537B9">
              <w:rPr>
                <w:rFonts w:ascii="Czcionka tekstu podstawowego" w:eastAsiaTheme="minorHAnsi" w:hAnsi="Czcionka tekstu podstawowego" w:cs="Czcionka tekstu podstawowego"/>
                <w:color w:val="000000"/>
                <w:sz w:val="22"/>
                <w:szCs w:val="22"/>
                <w:lang w:eastAsia="en-US"/>
              </w:rPr>
              <w:t>7,3</w:t>
            </w:r>
          </w:p>
        </w:tc>
        <w:tc>
          <w:tcPr>
            <w:tcW w:w="162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A75A20">
              <w:rPr>
                <w:rFonts w:ascii="Czcionka tekstu podstawowego" w:eastAsiaTheme="minorHAnsi" w:hAnsi="Czcionka tekstu podstawowego" w:cs="Czcionka tekstu podstawowego"/>
                <w:color w:val="000000"/>
                <w:sz w:val="22"/>
                <w:szCs w:val="22"/>
                <w:lang w:eastAsia="en-US"/>
              </w:rPr>
              <w:t>18,9</w:t>
            </w:r>
          </w:p>
        </w:tc>
      </w:tr>
      <w:tr w:rsidR="00913658" w:rsidRPr="001A434E" w:rsidTr="009B466F">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913658" w:rsidRPr="001A434E" w:rsidRDefault="00913658" w:rsidP="00BD6765">
            <w:pPr>
              <w:suppressAutoHyphens w:val="0"/>
              <w:rPr>
                <w:rFonts w:ascii="Arial" w:hAnsi="Arial" w:cs="Arial"/>
                <w:color w:val="000000"/>
                <w:szCs w:val="22"/>
                <w:lang w:eastAsia="pl-PL"/>
              </w:rPr>
            </w:pPr>
            <w:r w:rsidRPr="001A434E">
              <w:rPr>
                <w:rFonts w:ascii="Arial" w:hAnsi="Arial" w:cs="Arial"/>
                <w:color w:val="000000"/>
                <w:sz w:val="22"/>
                <w:szCs w:val="22"/>
                <w:lang w:eastAsia="pl-PL"/>
              </w:rPr>
              <w:t>16</w:t>
            </w:r>
          </w:p>
        </w:tc>
        <w:tc>
          <w:tcPr>
            <w:tcW w:w="140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13,2</w:t>
            </w:r>
          </w:p>
        </w:tc>
        <w:tc>
          <w:tcPr>
            <w:tcW w:w="178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380890">
              <w:rPr>
                <w:rFonts w:ascii="Czcionka tekstu podstawowego" w:eastAsiaTheme="minorHAnsi" w:hAnsi="Czcionka tekstu podstawowego" w:cs="Czcionka tekstu podstawowego"/>
                <w:color w:val="000000"/>
                <w:sz w:val="22"/>
                <w:szCs w:val="22"/>
                <w:lang w:eastAsia="en-US"/>
              </w:rPr>
              <w:t>1,0</w:t>
            </w:r>
          </w:p>
        </w:tc>
        <w:tc>
          <w:tcPr>
            <w:tcW w:w="176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1537B9">
              <w:rPr>
                <w:rFonts w:ascii="Czcionka tekstu podstawowego" w:eastAsiaTheme="minorHAnsi" w:hAnsi="Czcionka tekstu podstawowego" w:cs="Czcionka tekstu podstawowego"/>
                <w:color w:val="000000"/>
                <w:sz w:val="22"/>
                <w:szCs w:val="22"/>
                <w:lang w:eastAsia="en-US"/>
              </w:rPr>
              <w:t>7,3</w:t>
            </w:r>
          </w:p>
        </w:tc>
        <w:tc>
          <w:tcPr>
            <w:tcW w:w="162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A75A20">
              <w:rPr>
                <w:rFonts w:ascii="Czcionka tekstu podstawowego" w:eastAsiaTheme="minorHAnsi" w:hAnsi="Czcionka tekstu podstawowego" w:cs="Czcionka tekstu podstawowego"/>
                <w:color w:val="000000"/>
                <w:sz w:val="22"/>
                <w:szCs w:val="22"/>
                <w:lang w:eastAsia="en-US"/>
              </w:rPr>
              <w:t>18,9</w:t>
            </w:r>
          </w:p>
        </w:tc>
      </w:tr>
      <w:tr w:rsidR="00913658" w:rsidRPr="001A434E" w:rsidTr="009B466F">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913658" w:rsidRPr="001A434E" w:rsidRDefault="00913658" w:rsidP="00BD6765">
            <w:pPr>
              <w:suppressAutoHyphens w:val="0"/>
              <w:rPr>
                <w:rFonts w:ascii="Arial" w:hAnsi="Arial" w:cs="Arial"/>
                <w:color w:val="000000"/>
                <w:szCs w:val="22"/>
                <w:lang w:eastAsia="pl-PL"/>
              </w:rPr>
            </w:pPr>
            <w:r w:rsidRPr="001A434E">
              <w:rPr>
                <w:rFonts w:ascii="Arial" w:hAnsi="Arial" w:cs="Arial"/>
                <w:color w:val="000000"/>
                <w:sz w:val="22"/>
                <w:szCs w:val="22"/>
                <w:lang w:eastAsia="pl-PL"/>
              </w:rPr>
              <w:t>18</w:t>
            </w:r>
          </w:p>
        </w:tc>
        <w:tc>
          <w:tcPr>
            <w:tcW w:w="140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23,5</w:t>
            </w:r>
          </w:p>
        </w:tc>
        <w:tc>
          <w:tcPr>
            <w:tcW w:w="178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380890">
              <w:rPr>
                <w:rFonts w:ascii="Czcionka tekstu podstawowego" w:eastAsiaTheme="minorHAnsi" w:hAnsi="Czcionka tekstu podstawowego" w:cs="Czcionka tekstu podstawowego"/>
                <w:color w:val="000000"/>
                <w:sz w:val="22"/>
                <w:szCs w:val="22"/>
                <w:lang w:eastAsia="en-US"/>
              </w:rPr>
              <w:t>1,0</w:t>
            </w:r>
          </w:p>
        </w:tc>
        <w:tc>
          <w:tcPr>
            <w:tcW w:w="176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1537B9">
              <w:rPr>
                <w:rFonts w:ascii="Czcionka tekstu podstawowego" w:eastAsiaTheme="minorHAnsi" w:hAnsi="Czcionka tekstu podstawowego" w:cs="Czcionka tekstu podstawowego"/>
                <w:color w:val="000000"/>
                <w:sz w:val="22"/>
                <w:szCs w:val="22"/>
                <w:lang w:eastAsia="en-US"/>
              </w:rPr>
              <w:t>7,3</w:t>
            </w:r>
          </w:p>
        </w:tc>
        <w:tc>
          <w:tcPr>
            <w:tcW w:w="162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A75A20">
              <w:rPr>
                <w:rFonts w:ascii="Czcionka tekstu podstawowego" w:eastAsiaTheme="minorHAnsi" w:hAnsi="Czcionka tekstu podstawowego" w:cs="Czcionka tekstu podstawowego"/>
                <w:color w:val="000000"/>
                <w:sz w:val="22"/>
                <w:szCs w:val="22"/>
                <w:lang w:eastAsia="en-US"/>
              </w:rPr>
              <w:t>18,9</w:t>
            </w:r>
          </w:p>
        </w:tc>
      </w:tr>
      <w:tr w:rsidR="00913658" w:rsidRPr="001A434E" w:rsidTr="009B466F">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913658" w:rsidRPr="001A434E" w:rsidRDefault="00913658" w:rsidP="00BD6765">
            <w:pPr>
              <w:suppressAutoHyphens w:val="0"/>
              <w:rPr>
                <w:rFonts w:ascii="Arial" w:hAnsi="Arial" w:cs="Arial"/>
                <w:color w:val="000000"/>
                <w:szCs w:val="22"/>
                <w:lang w:eastAsia="pl-PL"/>
              </w:rPr>
            </w:pPr>
            <w:r w:rsidRPr="001A434E">
              <w:rPr>
                <w:rFonts w:ascii="Arial" w:hAnsi="Arial" w:cs="Arial"/>
                <w:color w:val="000000"/>
                <w:sz w:val="22"/>
                <w:szCs w:val="22"/>
                <w:lang w:eastAsia="pl-PL"/>
              </w:rPr>
              <w:t>20</w:t>
            </w:r>
          </w:p>
        </w:tc>
        <w:tc>
          <w:tcPr>
            <w:tcW w:w="140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60,5</w:t>
            </w:r>
          </w:p>
        </w:tc>
        <w:tc>
          <w:tcPr>
            <w:tcW w:w="178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380890">
              <w:rPr>
                <w:rFonts w:ascii="Czcionka tekstu podstawowego" w:eastAsiaTheme="minorHAnsi" w:hAnsi="Czcionka tekstu podstawowego" w:cs="Czcionka tekstu podstawowego"/>
                <w:color w:val="000000"/>
                <w:sz w:val="22"/>
                <w:szCs w:val="22"/>
                <w:lang w:eastAsia="en-US"/>
              </w:rPr>
              <w:t>1,0</w:t>
            </w:r>
          </w:p>
        </w:tc>
        <w:tc>
          <w:tcPr>
            <w:tcW w:w="176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1537B9">
              <w:rPr>
                <w:rFonts w:ascii="Czcionka tekstu podstawowego" w:eastAsiaTheme="minorHAnsi" w:hAnsi="Czcionka tekstu podstawowego" w:cs="Czcionka tekstu podstawowego"/>
                <w:color w:val="000000"/>
                <w:sz w:val="22"/>
                <w:szCs w:val="22"/>
                <w:lang w:eastAsia="en-US"/>
              </w:rPr>
              <w:t>7,3</w:t>
            </w:r>
          </w:p>
        </w:tc>
        <w:tc>
          <w:tcPr>
            <w:tcW w:w="162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A75A20">
              <w:rPr>
                <w:rFonts w:ascii="Czcionka tekstu podstawowego" w:eastAsiaTheme="minorHAnsi" w:hAnsi="Czcionka tekstu podstawowego" w:cs="Czcionka tekstu podstawowego"/>
                <w:color w:val="000000"/>
                <w:sz w:val="22"/>
                <w:szCs w:val="22"/>
                <w:lang w:eastAsia="en-US"/>
              </w:rPr>
              <w:t>18,9</w:t>
            </w:r>
          </w:p>
        </w:tc>
      </w:tr>
      <w:tr w:rsidR="00913658" w:rsidRPr="001A434E" w:rsidTr="009B466F">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913658" w:rsidRPr="001A434E" w:rsidRDefault="00913658" w:rsidP="00BD6765">
            <w:pPr>
              <w:suppressAutoHyphens w:val="0"/>
              <w:rPr>
                <w:rFonts w:ascii="Arial" w:hAnsi="Arial" w:cs="Arial"/>
                <w:color w:val="000000"/>
                <w:szCs w:val="22"/>
                <w:lang w:eastAsia="pl-PL"/>
              </w:rPr>
            </w:pPr>
            <w:r w:rsidRPr="001A434E">
              <w:rPr>
                <w:rFonts w:ascii="Arial" w:hAnsi="Arial" w:cs="Arial"/>
                <w:color w:val="000000"/>
                <w:sz w:val="22"/>
                <w:szCs w:val="22"/>
                <w:lang w:eastAsia="pl-PL"/>
              </w:rPr>
              <w:t>22</w:t>
            </w:r>
          </w:p>
        </w:tc>
        <w:tc>
          <w:tcPr>
            <w:tcW w:w="140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28,6</w:t>
            </w:r>
          </w:p>
        </w:tc>
        <w:tc>
          <w:tcPr>
            <w:tcW w:w="178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380890">
              <w:rPr>
                <w:rFonts w:ascii="Czcionka tekstu podstawowego" w:eastAsiaTheme="minorHAnsi" w:hAnsi="Czcionka tekstu podstawowego" w:cs="Czcionka tekstu podstawowego"/>
                <w:color w:val="000000"/>
                <w:sz w:val="22"/>
                <w:szCs w:val="22"/>
                <w:lang w:eastAsia="en-US"/>
              </w:rPr>
              <w:t>1,0</w:t>
            </w:r>
          </w:p>
        </w:tc>
        <w:tc>
          <w:tcPr>
            <w:tcW w:w="176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1537B9">
              <w:rPr>
                <w:rFonts w:ascii="Czcionka tekstu podstawowego" w:eastAsiaTheme="minorHAnsi" w:hAnsi="Czcionka tekstu podstawowego" w:cs="Czcionka tekstu podstawowego"/>
                <w:color w:val="000000"/>
                <w:sz w:val="22"/>
                <w:szCs w:val="22"/>
                <w:lang w:eastAsia="en-US"/>
              </w:rPr>
              <w:t>7,3</w:t>
            </w:r>
          </w:p>
        </w:tc>
        <w:tc>
          <w:tcPr>
            <w:tcW w:w="162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A75A20">
              <w:rPr>
                <w:rFonts w:ascii="Czcionka tekstu podstawowego" w:eastAsiaTheme="minorHAnsi" w:hAnsi="Czcionka tekstu podstawowego" w:cs="Czcionka tekstu podstawowego"/>
                <w:color w:val="000000"/>
                <w:sz w:val="22"/>
                <w:szCs w:val="22"/>
                <w:lang w:eastAsia="en-US"/>
              </w:rPr>
              <w:t>18,9</w:t>
            </w:r>
          </w:p>
        </w:tc>
      </w:tr>
      <w:tr w:rsidR="00913658" w:rsidRPr="001A434E" w:rsidTr="009B466F">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913658" w:rsidRPr="001A434E" w:rsidRDefault="00913658" w:rsidP="00BD6765">
            <w:pPr>
              <w:suppressAutoHyphens w:val="0"/>
              <w:rPr>
                <w:rFonts w:ascii="Arial" w:hAnsi="Arial" w:cs="Arial"/>
                <w:color w:val="000000"/>
                <w:szCs w:val="22"/>
                <w:lang w:eastAsia="pl-PL"/>
              </w:rPr>
            </w:pPr>
            <w:r w:rsidRPr="001A434E">
              <w:rPr>
                <w:rFonts w:ascii="Arial" w:hAnsi="Arial" w:cs="Arial"/>
                <w:color w:val="000000"/>
                <w:sz w:val="22"/>
                <w:szCs w:val="22"/>
                <w:lang w:eastAsia="pl-PL"/>
              </w:rPr>
              <w:t>24</w:t>
            </w:r>
          </w:p>
        </w:tc>
        <w:tc>
          <w:tcPr>
            <w:tcW w:w="140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15,7</w:t>
            </w:r>
          </w:p>
        </w:tc>
        <w:tc>
          <w:tcPr>
            <w:tcW w:w="178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380890">
              <w:rPr>
                <w:rFonts w:ascii="Czcionka tekstu podstawowego" w:eastAsiaTheme="minorHAnsi" w:hAnsi="Czcionka tekstu podstawowego" w:cs="Czcionka tekstu podstawowego"/>
                <w:color w:val="000000"/>
                <w:sz w:val="22"/>
                <w:szCs w:val="22"/>
                <w:lang w:eastAsia="en-US"/>
              </w:rPr>
              <w:t>1,0</w:t>
            </w:r>
          </w:p>
        </w:tc>
        <w:tc>
          <w:tcPr>
            <w:tcW w:w="176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1537B9">
              <w:rPr>
                <w:rFonts w:ascii="Czcionka tekstu podstawowego" w:eastAsiaTheme="minorHAnsi" w:hAnsi="Czcionka tekstu podstawowego" w:cs="Czcionka tekstu podstawowego"/>
                <w:color w:val="000000"/>
                <w:sz w:val="22"/>
                <w:szCs w:val="22"/>
                <w:lang w:eastAsia="en-US"/>
              </w:rPr>
              <w:t>7,3</w:t>
            </w:r>
          </w:p>
        </w:tc>
        <w:tc>
          <w:tcPr>
            <w:tcW w:w="162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A75A20">
              <w:rPr>
                <w:rFonts w:ascii="Czcionka tekstu podstawowego" w:eastAsiaTheme="minorHAnsi" w:hAnsi="Czcionka tekstu podstawowego" w:cs="Czcionka tekstu podstawowego"/>
                <w:color w:val="000000"/>
                <w:sz w:val="22"/>
                <w:szCs w:val="22"/>
                <w:lang w:eastAsia="en-US"/>
              </w:rPr>
              <w:t>18,9</w:t>
            </w:r>
          </w:p>
        </w:tc>
      </w:tr>
      <w:tr w:rsidR="00913658" w:rsidRPr="001A434E" w:rsidTr="009B466F">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913658" w:rsidRPr="001A434E" w:rsidRDefault="00913658" w:rsidP="00BD6765">
            <w:pPr>
              <w:suppressAutoHyphens w:val="0"/>
              <w:rPr>
                <w:rFonts w:ascii="Arial" w:hAnsi="Arial" w:cs="Arial"/>
                <w:color w:val="000000"/>
                <w:szCs w:val="22"/>
                <w:lang w:eastAsia="pl-PL"/>
              </w:rPr>
            </w:pPr>
            <w:r w:rsidRPr="001A434E">
              <w:rPr>
                <w:rFonts w:ascii="Arial" w:hAnsi="Arial" w:cs="Arial"/>
                <w:color w:val="000000"/>
                <w:sz w:val="22"/>
                <w:szCs w:val="22"/>
                <w:lang w:eastAsia="pl-PL"/>
              </w:rPr>
              <w:t>26</w:t>
            </w:r>
          </w:p>
        </w:tc>
        <w:tc>
          <w:tcPr>
            <w:tcW w:w="140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17,7</w:t>
            </w:r>
          </w:p>
        </w:tc>
        <w:tc>
          <w:tcPr>
            <w:tcW w:w="178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380890">
              <w:rPr>
                <w:rFonts w:ascii="Czcionka tekstu podstawowego" w:eastAsiaTheme="minorHAnsi" w:hAnsi="Czcionka tekstu podstawowego" w:cs="Czcionka tekstu podstawowego"/>
                <w:color w:val="000000"/>
                <w:sz w:val="22"/>
                <w:szCs w:val="22"/>
                <w:lang w:eastAsia="en-US"/>
              </w:rPr>
              <w:t>1,0</w:t>
            </w:r>
          </w:p>
        </w:tc>
        <w:tc>
          <w:tcPr>
            <w:tcW w:w="176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1537B9">
              <w:rPr>
                <w:rFonts w:ascii="Czcionka tekstu podstawowego" w:eastAsiaTheme="minorHAnsi" w:hAnsi="Czcionka tekstu podstawowego" w:cs="Czcionka tekstu podstawowego"/>
                <w:color w:val="000000"/>
                <w:sz w:val="22"/>
                <w:szCs w:val="22"/>
                <w:lang w:eastAsia="en-US"/>
              </w:rPr>
              <w:t>7,3</w:t>
            </w:r>
          </w:p>
        </w:tc>
        <w:tc>
          <w:tcPr>
            <w:tcW w:w="162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A75A20">
              <w:rPr>
                <w:rFonts w:ascii="Czcionka tekstu podstawowego" w:eastAsiaTheme="minorHAnsi" w:hAnsi="Czcionka tekstu podstawowego" w:cs="Czcionka tekstu podstawowego"/>
                <w:color w:val="000000"/>
                <w:sz w:val="22"/>
                <w:szCs w:val="22"/>
                <w:lang w:eastAsia="en-US"/>
              </w:rPr>
              <w:t>18,9</w:t>
            </w:r>
          </w:p>
        </w:tc>
      </w:tr>
      <w:tr w:rsidR="00913658" w:rsidRPr="001A434E" w:rsidTr="009B466F">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913658" w:rsidRPr="001A434E" w:rsidRDefault="00913658" w:rsidP="00BD6765">
            <w:pPr>
              <w:suppressAutoHyphens w:val="0"/>
              <w:rPr>
                <w:rFonts w:ascii="Arial" w:hAnsi="Arial" w:cs="Arial"/>
                <w:color w:val="000000"/>
                <w:szCs w:val="22"/>
                <w:lang w:eastAsia="pl-PL"/>
              </w:rPr>
            </w:pPr>
            <w:r w:rsidRPr="001A434E">
              <w:rPr>
                <w:rFonts w:ascii="Arial" w:hAnsi="Arial" w:cs="Arial"/>
                <w:color w:val="000000"/>
                <w:sz w:val="22"/>
                <w:szCs w:val="22"/>
                <w:lang w:eastAsia="pl-PL"/>
              </w:rPr>
              <w:t>28</w:t>
            </w:r>
          </w:p>
        </w:tc>
        <w:tc>
          <w:tcPr>
            <w:tcW w:w="140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62,2</w:t>
            </w:r>
          </w:p>
        </w:tc>
        <w:tc>
          <w:tcPr>
            <w:tcW w:w="178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380890">
              <w:rPr>
                <w:rFonts w:ascii="Czcionka tekstu podstawowego" w:eastAsiaTheme="minorHAnsi" w:hAnsi="Czcionka tekstu podstawowego" w:cs="Czcionka tekstu podstawowego"/>
                <w:color w:val="000000"/>
                <w:sz w:val="22"/>
                <w:szCs w:val="22"/>
                <w:lang w:eastAsia="en-US"/>
              </w:rPr>
              <w:t>1,0</w:t>
            </w:r>
          </w:p>
        </w:tc>
        <w:tc>
          <w:tcPr>
            <w:tcW w:w="176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1537B9">
              <w:rPr>
                <w:rFonts w:ascii="Czcionka tekstu podstawowego" w:eastAsiaTheme="minorHAnsi" w:hAnsi="Czcionka tekstu podstawowego" w:cs="Czcionka tekstu podstawowego"/>
                <w:color w:val="000000"/>
                <w:sz w:val="22"/>
                <w:szCs w:val="22"/>
                <w:lang w:eastAsia="en-US"/>
              </w:rPr>
              <w:t>7,3</w:t>
            </w:r>
          </w:p>
        </w:tc>
        <w:tc>
          <w:tcPr>
            <w:tcW w:w="162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A75A20">
              <w:rPr>
                <w:rFonts w:ascii="Czcionka tekstu podstawowego" w:eastAsiaTheme="minorHAnsi" w:hAnsi="Czcionka tekstu podstawowego" w:cs="Czcionka tekstu podstawowego"/>
                <w:color w:val="000000"/>
                <w:sz w:val="22"/>
                <w:szCs w:val="22"/>
                <w:lang w:eastAsia="en-US"/>
              </w:rPr>
              <w:t>18,9</w:t>
            </w:r>
          </w:p>
        </w:tc>
      </w:tr>
      <w:tr w:rsidR="00913658" w:rsidRPr="001A434E" w:rsidTr="009B466F">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913658" w:rsidRPr="001A434E" w:rsidRDefault="00913658" w:rsidP="00BD6765">
            <w:pPr>
              <w:suppressAutoHyphens w:val="0"/>
              <w:rPr>
                <w:rFonts w:ascii="Arial" w:hAnsi="Arial" w:cs="Arial"/>
                <w:color w:val="000000"/>
                <w:szCs w:val="22"/>
                <w:lang w:eastAsia="pl-PL"/>
              </w:rPr>
            </w:pPr>
            <w:r w:rsidRPr="001A434E">
              <w:rPr>
                <w:rFonts w:ascii="Arial" w:hAnsi="Arial" w:cs="Arial"/>
                <w:color w:val="000000"/>
                <w:sz w:val="22"/>
                <w:szCs w:val="22"/>
                <w:lang w:eastAsia="pl-PL"/>
              </w:rPr>
              <w:t>30</w:t>
            </w:r>
          </w:p>
        </w:tc>
        <w:tc>
          <w:tcPr>
            <w:tcW w:w="140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33,0</w:t>
            </w:r>
          </w:p>
        </w:tc>
        <w:tc>
          <w:tcPr>
            <w:tcW w:w="178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380890">
              <w:rPr>
                <w:rFonts w:ascii="Czcionka tekstu podstawowego" w:eastAsiaTheme="minorHAnsi" w:hAnsi="Czcionka tekstu podstawowego" w:cs="Czcionka tekstu podstawowego"/>
                <w:color w:val="000000"/>
                <w:sz w:val="22"/>
                <w:szCs w:val="22"/>
                <w:lang w:eastAsia="en-US"/>
              </w:rPr>
              <w:t>1,0</w:t>
            </w:r>
          </w:p>
        </w:tc>
        <w:tc>
          <w:tcPr>
            <w:tcW w:w="176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1537B9">
              <w:rPr>
                <w:rFonts w:ascii="Czcionka tekstu podstawowego" w:eastAsiaTheme="minorHAnsi" w:hAnsi="Czcionka tekstu podstawowego" w:cs="Czcionka tekstu podstawowego"/>
                <w:color w:val="000000"/>
                <w:sz w:val="22"/>
                <w:szCs w:val="22"/>
                <w:lang w:eastAsia="en-US"/>
              </w:rPr>
              <w:t>7,3</w:t>
            </w:r>
          </w:p>
        </w:tc>
        <w:tc>
          <w:tcPr>
            <w:tcW w:w="162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A75A20">
              <w:rPr>
                <w:rFonts w:ascii="Czcionka tekstu podstawowego" w:eastAsiaTheme="minorHAnsi" w:hAnsi="Czcionka tekstu podstawowego" w:cs="Czcionka tekstu podstawowego"/>
                <w:color w:val="000000"/>
                <w:sz w:val="22"/>
                <w:szCs w:val="22"/>
                <w:lang w:eastAsia="en-US"/>
              </w:rPr>
              <w:t>18,9</w:t>
            </w:r>
          </w:p>
        </w:tc>
      </w:tr>
      <w:tr w:rsidR="00913658" w:rsidRPr="001A434E" w:rsidTr="009B466F">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913658" w:rsidRPr="001A434E" w:rsidRDefault="00913658" w:rsidP="00BD6765">
            <w:pPr>
              <w:suppressAutoHyphens w:val="0"/>
              <w:rPr>
                <w:rFonts w:ascii="Arial" w:hAnsi="Arial" w:cs="Arial"/>
                <w:color w:val="000000"/>
                <w:szCs w:val="22"/>
                <w:lang w:eastAsia="pl-PL"/>
              </w:rPr>
            </w:pPr>
            <w:r w:rsidRPr="001A434E">
              <w:rPr>
                <w:rFonts w:ascii="Arial" w:hAnsi="Arial" w:cs="Arial"/>
                <w:color w:val="000000"/>
                <w:sz w:val="22"/>
                <w:szCs w:val="22"/>
                <w:lang w:eastAsia="pl-PL"/>
              </w:rPr>
              <w:t>32</w:t>
            </w:r>
          </w:p>
        </w:tc>
        <w:tc>
          <w:tcPr>
            <w:tcW w:w="1400" w:type="dxa"/>
            <w:tcBorders>
              <w:top w:val="nil"/>
              <w:left w:val="nil"/>
              <w:bottom w:val="single" w:sz="4" w:space="0" w:color="auto"/>
              <w:right w:val="single" w:sz="4" w:space="0" w:color="auto"/>
            </w:tcBorders>
            <w:shd w:val="clear" w:color="auto" w:fill="auto"/>
            <w:noWrap/>
          </w:tcPr>
          <w:p w:rsidR="00913658" w:rsidRDefault="00913658" w:rsidP="00312046">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38,0</w:t>
            </w:r>
          </w:p>
        </w:tc>
        <w:tc>
          <w:tcPr>
            <w:tcW w:w="178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380890">
              <w:rPr>
                <w:rFonts w:ascii="Czcionka tekstu podstawowego" w:eastAsiaTheme="minorHAnsi" w:hAnsi="Czcionka tekstu podstawowego" w:cs="Czcionka tekstu podstawowego"/>
                <w:color w:val="000000"/>
                <w:sz w:val="22"/>
                <w:szCs w:val="22"/>
                <w:lang w:eastAsia="en-US"/>
              </w:rPr>
              <w:t>1,0</w:t>
            </w:r>
          </w:p>
        </w:tc>
        <w:tc>
          <w:tcPr>
            <w:tcW w:w="176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1537B9">
              <w:rPr>
                <w:rFonts w:ascii="Czcionka tekstu podstawowego" w:eastAsiaTheme="minorHAnsi" w:hAnsi="Czcionka tekstu podstawowego" w:cs="Czcionka tekstu podstawowego"/>
                <w:color w:val="000000"/>
                <w:sz w:val="22"/>
                <w:szCs w:val="22"/>
                <w:lang w:eastAsia="en-US"/>
              </w:rPr>
              <w:t>7,3</w:t>
            </w:r>
          </w:p>
        </w:tc>
        <w:tc>
          <w:tcPr>
            <w:tcW w:w="1620" w:type="dxa"/>
            <w:tcBorders>
              <w:top w:val="nil"/>
              <w:left w:val="nil"/>
              <w:bottom w:val="single" w:sz="4" w:space="0" w:color="auto"/>
              <w:right w:val="single" w:sz="4" w:space="0" w:color="auto"/>
            </w:tcBorders>
            <w:shd w:val="clear" w:color="auto" w:fill="auto"/>
            <w:noWrap/>
          </w:tcPr>
          <w:p w:rsidR="00913658" w:rsidRDefault="00913658" w:rsidP="00312046">
            <w:pPr>
              <w:jc w:val="right"/>
            </w:pPr>
            <w:r w:rsidRPr="00A75A20">
              <w:rPr>
                <w:rFonts w:ascii="Czcionka tekstu podstawowego" w:eastAsiaTheme="minorHAnsi" w:hAnsi="Czcionka tekstu podstawowego" w:cs="Czcionka tekstu podstawowego"/>
                <w:color w:val="000000"/>
                <w:sz w:val="22"/>
                <w:szCs w:val="22"/>
                <w:lang w:eastAsia="en-US"/>
              </w:rPr>
              <w:t>18,9</w:t>
            </w:r>
          </w:p>
        </w:tc>
      </w:tr>
    </w:tbl>
    <w:p w:rsidR="00892284" w:rsidRDefault="00892284" w:rsidP="00892284">
      <w:pPr>
        <w:spacing w:before="240" w:line="360" w:lineRule="auto"/>
        <w:jc w:val="both"/>
        <w:rPr>
          <w:lang w:val="en-US"/>
        </w:rPr>
      </w:pPr>
      <w:r>
        <w:rPr>
          <w:b/>
          <w:lang w:val="en-US"/>
        </w:rPr>
        <w:lastRenderedPageBreak/>
        <w:t xml:space="preserve">2.3   </w:t>
      </w:r>
      <w:r>
        <w:rPr>
          <w:b/>
          <w:bCs/>
          <w:lang w:val="en-GB"/>
        </w:rPr>
        <w:t>Extrapolation method and precision evaluation</w:t>
      </w:r>
    </w:p>
    <w:p w:rsidR="00892284" w:rsidRDefault="00892284" w:rsidP="00892284">
      <w:pPr>
        <w:spacing w:line="360" w:lineRule="auto"/>
        <w:ind w:firstLine="709"/>
        <w:rPr>
          <w:lang w:val="en-US"/>
        </w:rPr>
      </w:pPr>
      <w:r>
        <w:rPr>
          <w:lang w:val="en-US"/>
        </w:rPr>
        <w:t xml:space="preserve">The results of survey were generalized the same manner as results of yields of cereals survey. Analogous way </w:t>
      </w:r>
      <w:r w:rsidR="006256F4">
        <w:rPr>
          <w:lang w:val="en-US"/>
        </w:rPr>
        <w:t xml:space="preserve">was </w:t>
      </w:r>
      <w:r>
        <w:rPr>
          <w:lang w:val="en-US"/>
        </w:rPr>
        <w:t>used for accuracy of the results assessment.</w:t>
      </w:r>
    </w:p>
    <w:p w:rsidR="00892284" w:rsidRPr="00802ABF" w:rsidRDefault="00892284" w:rsidP="00892284">
      <w:pPr>
        <w:spacing w:line="360" w:lineRule="auto"/>
        <w:ind w:firstLine="709"/>
        <w:rPr>
          <w:lang w:val="en-US"/>
        </w:rPr>
      </w:pPr>
    </w:p>
    <w:p w:rsidR="00892284" w:rsidRDefault="00892284" w:rsidP="00892284">
      <w:pPr>
        <w:spacing w:after="60"/>
        <w:rPr>
          <w:lang w:val="en-GB"/>
        </w:rPr>
      </w:pPr>
      <w:r>
        <w:rPr>
          <w:lang w:val="en-GB"/>
        </w:rPr>
        <w:t>T</w:t>
      </w:r>
      <w:r w:rsidR="009D01D8">
        <w:rPr>
          <w:lang w:val="en-GB"/>
        </w:rPr>
        <w:t>able 3. Relative standard error</w:t>
      </w:r>
      <w:r>
        <w:rPr>
          <w:lang w:val="en-GB"/>
        </w:rPr>
        <w:t xml:space="preserve"> for yields in Poland</w:t>
      </w:r>
    </w:p>
    <w:tbl>
      <w:tblPr>
        <w:tblW w:w="0" w:type="auto"/>
        <w:tblInd w:w="145" w:type="dxa"/>
        <w:tblLayout w:type="fixed"/>
        <w:tblCellMar>
          <w:left w:w="70" w:type="dxa"/>
          <w:right w:w="70" w:type="dxa"/>
        </w:tblCellMar>
        <w:tblLook w:val="0000"/>
      </w:tblPr>
      <w:tblGrid>
        <w:gridCol w:w="1560"/>
        <w:gridCol w:w="3827"/>
        <w:gridCol w:w="2420"/>
      </w:tblGrid>
      <w:tr w:rsidR="00892284" w:rsidRPr="00B2016F" w:rsidTr="00BD6765">
        <w:tc>
          <w:tcPr>
            <w:tcW w:w="1560" w:type="dxa"/>
            <w:tcBorders>
              <w:top w:val="single" w:sz="4" w:space="0" w:color="000000"/>
              <w:left w:val="single" w:sz="4" w:space="0" w:color="000000"/>
              <w:bottom w:val="single" w:sz="4" w:space="0" w:color="000000"/>
            </w:tcBorders>
            <w:shd w:val="clear" w:color="auto" w:fill="auto"/>
            <w:vAlign w:val="center"/>
          </w:tcPr>
          <w:p w:rsidR="00892284" w:rsidRDefault="00892284" w:rsidP="00BD6765">
            <w:pPr>
              <w:jc w:val="center"/>
              <w:rPr>
                <w:lang w:val="en-GB"/>
              </w:rPr>
            </w:pPr>
            <w:r>
              <w:rPr>
                <w:lang w:val="en-GB"/>
              </w:rPr>
              <w:t>no. of</w:t>
            </w:r>
          </w:p>
          <w:p w:rsidR="00892284" w:rsidRDefault="00892284" w:rsidP="00BD6765">
            <w:pPr>
              <w:jc w:val="center"/>
              <w:rPr>
                <w:lang w:val="en-GB"/>
              </w:rPr>
            </w:pPr>
            <w:r>
              <w:rPr>
                <w:lang w:val="en-GB"/>
              </w:rPr>
              <w:t>characteristic</w:t>
            </w:r>
          </w:p>
        </w:tc>
        <w:tc>
          <w:tcPr>
            <w:tcW w:w="3827" w:type="dxa"/>
            <w:tcBorders>
              <w:top w:val="single" w:sz="4" w:space="0" w:color="000000"/>
              <w:left w:val="single" w:sz="4" w:space="0" w:color="000000"/>
              <w:bottom w:val="single" w:sz="4" w:space="0" w:color="000000"/>
            </w:tcBorders>
            <w:shd w:val="clear" w:color="auto" w:fill="auto"/>
            <w:vAlign w:val="center"/>
          </w:tcPr>
          <w:p w:rsidR="00892284" w:rsidRDefault="00892284" w:rsidP="00BD6765">
            <w:pPr>
              <w:jc w:val="center"/>
              <w:rPr>
                <w:lang w:val="en-GB"/>
              </w:rPr>
            </w:pPr>
            <w:r>
              <w:rPr>
                <w:lang w:val="en-GB"/>
              </w:rPr>
              <w:t>name of the characteristic</w:t>
            </w:r>
          </w:p>
        </w:tc>
        <w:tc>
          <w:tcPr>
            <w:tcW w:w="2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284" w:rsidRDefault="00892284" w:rsidP="00BD6765">
            <w:pPr>
              <w:jc w:val="center"/>
              <w:rPr>
                <w:lang w:val="en-GB"/>
              </w:rPr>
            </w:pPr>
            <w:r>
              <w:rPr>
                <w:lang w:val="en-GB"/>
              </w:rPr>
              <w:t>Relative standard</w:t>
            </w:r>
          </w:p>
          <w:p w:rsidR="00892284" w:rsidRDefault="00892284" w:rsidP="00BD6765">
            <w:pPr>
              <w:jc w:val="center"/>
              <w:rPr>
                <w:lang w:val="en-GB"/>
              </w:rPr>
            </w:pPr>
            <w:r>
              <w:rPr>
                <w:lang w:val="en-GB"/>
              </w:rPr>
              <w:t>error</w:t>
            </w:r>
          </w:p>
          <w:p w:rsidR="00892284" w:rsidRDefault="00892284" w:rsidP="00BD6765">
            <w:pPr>
              <w:jc w:val="center"/>
              <w:rPr>
                <w:lang w:val="en-GB"/>
              </w:rPr>
            </w:pPr>
            <w:r>
              <w:rPr>
                <w:lang w:val="en-GB"/>
              </w:rPr>
              <w:t>cv(r) in %</w:t>
            </w:r>
          </w:p>
        </w:tc>
      </w:tr>
      <w:tr w:rsidR="00913658" w:rsidTr="00BD6765">
        <w:tc>
          <w:tcPr>
            <w:tcW w:w="1560" w:type="dxa"/>
            <w:tcBorders>
              <w:top w:val="single" w:sz="4" w:space="0" w:color="000000"/>
              <w:left w:val="single" w:sz="4" w:space="0" w:color="000000"/>
              <w:bottom w:val="single" w:sz="4" w:space="0" w:color="000000"/>
            </w:tcBorders>
            <w:shd w:val="clear" w:color="auto" w:fill="auto"/>
            <w:vAlign w:val="center"/>
          </w:tcPr>
          <w:p w:rsidR="00913658" w:rsidRDefault="00913658" w:rsidP="00BD6765">
            <w:pPr>
              <w:spacing w:line="320" w:lineRule="exact"/>
              <w:jc w:val="center"/>
              <w:rPr>
                <w:lang w:val="en-GB"/>
              </w:rPr>
            </w:pPr>
            <w:r>
              <w:rPr>
                <w:lang w:val="en-GB"/>
              </w:rPr>
              <w:t>1</w:t>
            </w:r>
          </w:p>
        </w:tc>
        <w:tc>
          <w:tcPr>
            <w:tcW w:w="3827" w:type="dxa"/>
            <w:tcBorders>
              <w:top w:val="single" w:sz="4" w:space="0" w:color="000000"/>
              <w:left w:val="single" w:sz="4" w:space="0" w:color="000000"/>
              <w:bottom w:val="single" w:sz="4" w:space="0" w:color="000000"/>
            </w:tcBorders>
            <w:shd w:val="clear" w:color="auto" w:fill="auto"/>
            <w:vAlign w:val="center"/>
          </w:tcPr>
          <w:p w:rsidR="00913658" w:rsidRDefault="00913658" w:rsidP="00BD6765">
            <w:pPr>
              <w:spacing w:line="320" w:lineRule="exact"/>
            </w:pPr>
            <w:r>
              <w:rPr>
                <w:lang w:val="en-GB"/>
              </w:rPr>
              <w:t>winter wheat</w:t>
            </w:r>
          </w:p>
        </w:tc>
        <w:tc>
          <w:tcPr>
            <w:tcW w:w="2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3658" w:rsidRDefault="00913658" w:rsidP="00312046">
            <w:pPr>
              <w:spacing w:line="320" w:lineRule="exact"/>
              <w:jc w:val="center"/>
            </w:pPr>
            <w:r>
              <w:t>0,5</w:t>
            </w:r>
          </w:p>
        </w:tc>
      </w:tr>
      <w:tr w:rsidR="00913658" w:rsidTr="00BD6765">
        <w:tc>
          <w:tcPr>
            <w:tcW w:w="1560" w:type="dxa"/>
            <w:tcBorders>
              <w:top w:val="single" w:sz="4" w:space="0" w:color="000000"/>
              <w:left w:val="single" w:sz="4" w:space="0" w:color="000000"/>
              <w:bottom w:val="single" w:sz="4" w:space="0" w:color="000000"/>
            </w:tcBorders>
            <w:shd w:val="clear" w:color="auto" w:fill="auto"/>
            <w:vAlign w:val="center"/>
          </w:tcPr>
          <w:p w:rsidR="00913658" w:rsidRDefault="00913658" w:rsidP="00BD6765">
            <w:pPr>
              <w:spacing w:line="320" w:lineRule="exact"/>
              <w:jc w:val="center"/>
              <w:rPr>
                <w:lang w:val="en-GB"/>
              </w:rPr>
            </w:pPr>
            <w:r>
              <w:rPr>
                <w:lang w:val="en-GB"/>
              </w:rPr>
              <w:t>2</w:t>
            </w:r>
          </w:p>
        </w:tc>
        <w:tc>
          <w:tcPr>
            <w:tcW w:w="3827" w:type="dxa"/>
            <w:tcBorders>
              <w:top w:val="single" w:sz="4" w:space="0" w:color="000000"/>
              <w:left w:val="single" w:sz="4" w:space="0" w:color="000000"/>
              <w:bottom w:val="single" w:sz="4" w:space="0" w:color="000000"/>
            </w:tcBorders>
            <w:shd w:val="clear" w:color="auto" w:fill="auto"/>
            <w:vAlign w:val="center"/>
          </w:tcPr>
          <w:p w:rsidR="00913658" w:rsidRDefault="00913658" w:rsidP="00BD6765">
            <w:pPr>
              <w:spacing w:line="320" w:lineRule="exact"/>
            </w:pPr>
            <w:r>
              <w:rPr>
                <w:lang w:val="en-GB"/>
              </w:rPr>
              <w:t>spring wheat</w:t>
            </w:r>
          </w:p>
        </w:tc>
        <w:tc>
          <w:tcPr>
            <w:tcW w:w="2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3658" w:rsidRDefault="00913658" w:rsidP="00312046">
            <w:pPr>
              <w:spacing w:line="320" w:lineRule="exact"/>
              <w:jc w:val="center"/>
            </w:pPr>
            <w:r>
              <w:t>1,4</w:t>
            </w:r>
          </w:p>
        </w:tc>
      </w:tr>
      <w:tr w:rsidR="00913658" w:rsidTr="00BD6765">
        <w:tc>
          <w:tcPr>
            <w:tcW w:w="1560" w:type="dxa"/>
            <w:tcBorders>
              <w:top w:val="single" w:sz="4" w:space="0" w:color="000000"/>
              <w:left w:val="single" w:sz="4" w:space="0" w:color="000000"/>
              <w:bottom w:val="single" w:sz="4" w:space="0" w:color="000000"/>
            </w:tcBorders>
            <w:shd w:val="clear" w:color="auto" w:fill="auto"/>
            <w:vAlign w:val="center"/>
          </w:tcPr>
          <w:p w:rsidR="00913658" w:rsidRDefault="00913658" w:rsidP="00BD6765">
            <w:pPr>
              <w:spacing w:line="320" w:lineRule="exact"/>
              <w:jc w:val="center"/>
              <w:rPr>
                <w:lang w:val="en-GB"/>
              </w:rPr>
            </w:pPr>
            <w:r>
              <w:rPr>
                <w:lang w:val="en-GB"/>
              </w:rPr>
              <w:t>3</w:t>
            </w:r>
          </w:p>
        </w:tc>
        <w:tc>
          <w:tcPr>
            <w:tcW w:w="3827" w:type="dxa"/>
            <w:tcBorders>
              <w:top w:val="single" w:sz="4" w:space="0" w:color="000000"/>
              <w:left w:val="single" w:sz="4" w:space="0" w:color="000000"/>
              <w:bottom w:val="single" w:sz="4" w:space="0" w:color="000000"/>
            </w:tcBorders>
            <w:shd w:val="clear" w:color="auto" w:fill="auto"/>
            <w:vAlign w:val="center"/>
          </w:tcPr>
          <w:p w:rsidR="00913658" w:rsidRDefault="00913658" w:rsidP="00BD6765">
            <w:pPr>
              <w:spacing w:line="320" w:lineRule="exact"/>
            </w:pPr>
            <w:r>
              <w:rPr>
                <w:lang w:val="en-GB"/>
              </w:rPr>
              <w:t>rye</w:t>
            </w:r>
          </w:p>
        </w:tc>
        <w:tc>
          <w:tcPr>
            <w:tcW w:w="2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3658" w:rsidRDefault="00913658" w:rsidP="00312046">
            <w:pPr>
              <w:spacing w:line="320" w:lineRule="exact"/>
              <w:jc w:val="center"/>
            </w:pPr>
            <w:r>
              <w:t>1,1</w:t>
            </w:r>
          </w:p>
        </w:tc>
      </w:tr>
      <w:tr w:rsidR="00913658" w:rsidTr="00BD6765">
        <w:tc>
          <w:tcPr>
            <w:tcW w:w="1560" w:type="dxa"/>
            <w:tcBorders>
              <w:top w:val="single" w:sz="4" w:space="0" w:color="000000"/>
              <w:left w:val="single" w:sz="4" w:space="0" w:color="000000"/>
              <w:bottom w:val="single" w:sz="4" w:space="0" w:color="000000"/>
            </w:tcBorders>
            <w:shd w:val="clear" w:color="auto" w:fill="auto"/>
            <w:vAlign w:val="center"/>
          </w:tcPr>
          <w:p w:rsidR="00913658" w:rsidRDefault="00913658" w:rsidP="00BD6765">
            <w:pPr>
              <w:spacing w:line="320" w:lineRule="exact"/>
              <w:jc w:val="center"/>
              <w:rPr>
                <w:lang w:val="en-GB"/>
              </w:rPr>
            </w:pPr>
            <w:r>
              <w:rPr>
                <w:lang w:val="en-GB"/>
              </w:rPr>
              <w:t>4</w:t>
            </w:r>
          </w:p>
        </w:tc>
        <w:tc>
          <w:tcPr>
            <w:tcW w:w="3827" w:type="dxa"/>
            <w:tcBorders>
              <w:top w:val="single" w:sz="4" w:space="0" w:color="000000"/>
              <w:left w:val="single" w:sz="4" w:space="0" w:color="000000"/>
              <w:bottom w:val="single" w:sz="4" w:space="0" w:color="000000"/>
            </w:tcBorders>
            <w:shd w:val="clear" w:color="auto" w:fill="auto"/>
            <w:vAlign w:val="center"/>
          </w:tcPr>
          <w:p w:rsidR="00913658" w:rsidRDefault="00913658" w:rsidP="00BD6765">
            <w:pPr>
              <w:spacing w:line="320" w:lineRule="exact"/>
            </w:pPr>
            <w:r>
              <w:rPr>
                <w:lang w:val="en-GB"/>
              </w:rPr>
              <w:t>winter barley</w:t>
            </w:r>
          </w:p>
        </w:tc>
        <w:tc>
          <w:tcPr>
            <w:tcW w:w="2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3658" w:rsidRDefault="00913658" w:rsidP="00312046">
            <w:pPr>
              <w:spacing w:line="320" w:lineRule="exact"/>
              <w:jc w:val="center"/>
            </w:pPr>
            <w:r>
              <w:t>1,5</w:t>
            </w:r>
          </w:p>
        </w:tc>
      </w:tr>
      <w:tr w:rsidR="00913658" w:rsidTr="00BD6765">
        <w:tc>
          <w:tcPr>
            <w:tcW w:w="1560" w:type="dxa"/>
            <w:tcBorders>
              <w:top w:val="single" w:sz="4" w:space="0" w:color="000000"/>
              <w:left w:val="single" w:sz="4" w:space="0" w:color="000000"/>
              <w:bottom w:val="single" w:sz="4" w:space="0" w:color="000000"/>
            </w:tcBorders>
            <w:shd w:val="clear" w:color="auto" w:fill="auto"/>
            <w:vAlign w:val="center"/>
          </w:tcPr>
          <w:p w:rsidR="00913658" w:rsidRDefault="00913658" w:rsidP="00BD6765">
            <w:pPr>
              <w:spacing w:line="320" w:lineRule="exact"/>
              <w:jc w:val="center"/>
              <w:rPr>
                <w:lang w:val="en-GB"/>
              </w:rPr>
            </w:pPr>
            <w:r>
              <w:rPr>
                <w:lang w:val="en-GB"/>
              </w:rPr>
              <w:t>5</w:t>
            </w:r>
          </w:p>
        </w:tc>
        <w:tc>
          <w:tcPr>
            <w:tcW w:w="3827" w:type="dxa"/>
            <w:tcBorders>
              <w:top w:val="single" w:sz="4" w:space="0" w:color="000000"/>
              <w:left w:val="single" w:sz="4" w:space="0" w:color="000000"/>
              <w:bottom w:val="single" w:sz="4" w:space="0" w:color="000000"/>
            </w:tcBorders>
            <w:shd w:val="clear" w:color="auto" w:fill="auto"/>
            <w:vAlign w:val="center"/>
          </w:tcPr>
          <w:p w:rsidR="00913658" w:rsidRDefault="00913658" w:rsidP="00BD6765">
            <w:pPr>
              <w:spacing w:line="320" w:lineRule="exact"/>
            </w:pPr>
            <w:r>
              <w:rPr>
                <w:lang w:val="en-GB"/>
              </w:rPr>
              <w:t>spring barley</w:t>
            </w:r>
          </w:p>
        </w:tc>
        <w:tc>
          <w:tcPr>
            <w:tcW w:w="2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3658" w:rsidRDefault="00913658" w:rsidP="00312046">
            <w:pPr>
              <w:spacing w:line="320" w:lineRule="exact"/>
              <w:jc w:val="center"/>
            </w:pPr>
            <w:r>
              <w:t>0,9</w:t>
            </w:r>
          </w:p>
        </w:tc>
      </w:tr>
      <w:tr w:rsidR="00913658" w:rsidTr="00BD6765">
        <w:tc>
          <w:tcPr>
            <w:tcW w:w="1560" w:type="dxa"/>
            <w:tcBorders>
              <w:top w:val="single" w:sz="4" w:space="0" w:color="000000"/>
              <w:left w:val="single" w:sz="4" w:space="0" w:color="000000"/>
              <w:bottom w:val="single" w:sz="4" w:space="0" w:color="000000"/>
            </w:tcBorders>
            <w:shd w:val="clear" w:color="auto" w:fill="auto"/>
            <w:vAlign w:val="center"/>
          </w:tcPr>
          <w:p w:rsidR="00913658" w:rsidRDefault="00913658" w:rsidP="00BD6765">
            <w:pPr>
              <w:spacing w:line="320" w:lineRule="exact"/>
              <w:jc w:val="center"/>
              <w:rPr>
                <w:lang w:val="en-GB"/>
              </w:rPr>
            </w:pPr>
            <w:r>
              <w:rPr>
                <w:lang w:val="en-GB"/>
              </w:rPr>
              <w:t>6</w:t>
            </w:r>
          </w:p>
        </w:tc>
        <w:tc>
          <w:tcPr>
            <w:tcW w:w="3827" w:type="dxa"/>
            <w:tcBorders>
              <w:top w:val="single" w:sz="4" w:space="0" w:color="000000"/>
              <w:left w:val="single" w:sz="4" w:space="0" w:color="000000"/>
              <w:bottom w:val="single" w:sz="4" w:space="0" w:color="000000"/>
            </w:tcBorders>
            <w:shd w:val="clear" w:color="auto" w:fill="auto"/>
            <w:vAlign w:val="center"/>
          </w:tcPr>
          <w:p w:rsidR="00913658" w:rsidRDefault="00913658" w:rsidP="00BD6765">
            <w:pPr>
              <w:spacing w:line="320" w:lineRule="exact"/>
            </w:pPr>
            <w:r>
              <w:rPr>
                <w:lang w:val="en-GB"/>
              </w:rPr>
              <w:t>oats</w:t>
            </w:r>
          </w:p>
        </w:tc>
        <w:tc>
          <w:tcPr>
            <w:tcW w:w="2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3658" w:rsidRDefault="00913658" w:rsidP="00312046">
            <w:pPr>
              <w:spacing w:line="320" w:lineRule="exact"/>
              <w:jc w:val="center"/>
            </w:pPr>
            <w:r>
              <w:t>1,2</w:t>
            </w:r>
          </w:p>
        </w:tc>
      </w:tr>
      <w:tr w:rsidR="00913658" w:rsidTr="00BD6765">
        <w:tc>
          <w:tcPr>
            <w:tcW w:w="1560" w:type="dxa"/>
            <w:tcBorders>
              <w:top w:val="single" w:sz="4" w:space="0" w:color="000000"/>
              <w:left w:val="single" w:sz="4" w:space="0" w:color="000000"/>
              <w:bottom w:val="single" w:sz="4" w:space="0" w:color="000000"/>
            </w:tcBorders>
            <w:shd w:val="clear" w:color="auto" w:fill="auto"/>
            <w:vAlign w:val="center"/>
          </w:tcPr>
          <w:p w:rsidR="00913658" w:rsidRDefault="00913658" w:rsidP="00BD6765">
            <w:pPr>
              <w:spacing w:line="320" w:lineRule="exact"/>
              <w:jc w:val="center"/>
              <w:rPr>
                <w:lang w:val="en-GB"/>
              </w:rPr>
            </w:pPr>
            <w:r>
              <w:rPr>
                <w:lang w:val="en-GB"/>
              </w:rPr>
              <w:t>7</w:t>
            </w:r>
          </w:p>
        </w:tc>
        <w:tc>
          <w:tcPr>
            <w:tcW w:w="3827" w:type="dxa"/>
            <w:tcBorders>
              <w:top w:val="single" w:sz="4" w:space="0" w:color="000000"/>
              <w:left w:val="single" w:sz="4" w:space="0" w:color="000000"/>
              <w:bottom w:val="single" w:sz="4" w:space="0" w:color="000000"/>
            </w:tcBorders>
            <w:shd w:val="clear" w:color="auto" w:fill="auto"/>
            <w:vAlign w:val="center"/>
          </w:tcPr>
          <w:p w:rsidR="00913658" w:rsidRDefault="00913658" w:rsidP="00BD6765">
            <w:pPr>
              <w:spacing w:line="320" w:lineRule="exact"/>
            </w:pPr>
            <w:r>
              <w:rPr>
                <w:lang w:val="en-GB"/>
              </w:rPr>
              <w:t>winter triticale</w:t>
            </w:r>
          </w:p>
        </w:tc>
        <w:tc>
          <w:tcPr>
            <w:tcW w:w="2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3658" w:rsidRDefault="00913658" w:rsidP="00312046">
            <w:pPr>
              <w:spacing w:line="320" w:lineRule="exact"/>
              <w:jc w:val="center"/>
            </w:pPr>
            <w:r>
              <w:t>0,7</w:t>
            </w:r>
          </w:p>
        </w:tc>
      </w:tr>
      <w:tr w:rsidR="00913658" w:rsidTr="00BD6765">
        <w:tc>
          <w:tcPr>
            <w:tcW w:w="1560" w:type="dxa"/>
            <w:tcBorders>
              <w:top w:val="single" w:sz="4" w:space="0" w:color="000000"/>
              <w:left w:val="single" w:sz="4" w:space="0" w:color="000000"/>
              <w:bottom w:val="single" w:sz="4" w:space="0" w:color="000000"/>
            </w:tcBorders>
            <w:shd w:val="clear" w:color="auto" w:fill="auto"/>
            <w:vAlign w:val="center"/>
          </w:tcPr>
          <w:p w:rsidR="00913658" w:rsidRDefault="00913658" w:rsidP="00BD6765">
            <w:pPr>
              <w:spacing w:line="320" w:lineRule="exact"/>
              <w:jc w:val="center"/>
              <w:rPr>
                <w:lang w:val="en-GB"/>
              </w:rPr>
            </w:pPr>
            <w:r>
              <w:rPr>
                <w:lang w:val="en-GB"/>
              </w:rPr>
              <w:t>8</w:t>
            </w:r>
          </w:p>
        </w:tc>
        <w:tc>
          <w:tcPr>
            <w:tcW w:w="3827" w:type="dxa"/>
            <w:tcBorders>
              <w:top w:val="single" w:sz="4" w:space="0" w:color="000000"/>
              <w:left w:val="single" w:sz="4" w:space="0" w:color="000000"/>
              <w:bottom w:val="single" w:sz="4" w:space="0" w:color="000000"/>
            </w:tcBorders>
            <w:shd w:val="clear" w:color="auto" w:fill="auto"/>
            <w:vAlign w:val="center"/>
          </w:tcPr>
          <w:p w:rsidR="00913658" w:rsidRDefault="00913658" w:rsidP="00BD6765">
            <w:pPr>
              <w:spacing w:line="320" w:lineRule="exact"/>
            </w:pPr>
            <w:r>
              <w:rPr>
                <w:lang w:val="en-GB"/>
              </w:rPr>
              <w:t>spring triticale</w:t>
            </w:r>
          </w:p>
        </w:tc>
        <w:tc>
          <w:tcPr>
            <w:tcW w:w="2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3658" w:rsidRDefault="00913658" w:rsidP="00312046">
            <w:pPr>
              <w:spacing w:line="320" w:lineRule="exact"/>
              <w:jc w:val="center"/>
            </w:pPr>
            <w:r>
              <w:t>1,8</w:t>
            </w:r>
          </w:p>
        </w:tc>
      </w:tr>
      <w:tr w:rsidR="00913658" w:rsidTr="00BD6765">
        <w:tc>
          <w:tcPr>
            <w:tcW w:w="1560" w:type="dxa"/>
            <w:tcBorders>
              <w:top w:val="single" w:sz="4" w:space="0" w:color="000000"/>
              <w:left w:val="single" w:sz="4" w:space="0" w:color="000000"/>
              <w:bottom w:val="single" w:sz="4" w:space="0" w:color="000000"/>
            </w:tcBorders>
            <w:shd w:val="clear" w:color="auto" w:fill="auto"/>
            <w:vAlign w:val="center"/>
          </w:tcPr>
          <w:p w:rsidR="00913658" w:rsidRDefault="00913658" w:rsidP="00BD6765">
            <w:pPr>
              <w:spacing w:line="320" w:lineRule="exact"/>
              <w:jc w:val="center"/>
              <w:rPr>
                <w:lang w:val="en-GB"/>
              </w:rPr>
            </w:pPr>
            <w:r>
              <w:rPr>
                <w:lang w:val="en-GB"/>
              </w:rPr>
              <w:t>9</w:t>
            </w:r>
          </w:p>
        </w:tc>
        <w:tc>
          <w:tcPr>
            <w:tcW w:w="3827" w:type="dxa"/>
            <w:tcBorders>
              <w:top w:val="single" w:sz="4" w:space="0" w:color="000000"/>
              <w:left w:val="single" w:sz="4" w:space="0" w:color="000000"/>
              <w:bottom w:val="single" w:sz="4" w:space="0" w:color="000000"/>
            </w:tcBorders>
            <w:shd w:val="clear" w:color="auto" w:fill="auto"/>
            <w:vAlign w:val="center"/>
          </w:tcPr>
          <w:p w:rsidR="00913658" w:rsidRDefault="00913658" w:rsidP="00BD6765">
            <w:pPr>
              <w:pStyle w:val="Stopka"/>
              <w:tabs>
                <w:tab w:val="clear" w:pos="4536"/>
                <w:tab w:val="clear" w:pos="9072"/>
              </w:tabs>
              <w:spacing w:line="320" w:lineRule="exact"/>
            </w:pPr>
            <w:r>
              <w:rPr>
                <w:lang w:val="en-GB"/>
              </w:rPr>
              <w:t>winter cereal mixed</w:t>
            </w:r>
          </w:p>
        </w:tc>
        <w:tc>
          <w:tcPr>
            <w:tcW w:w="2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3658" w:rsidRDefault="00913658" w:rsidP="00312046">
            <w:pPr>
              <w:spacing w:line="320" w:lineRule="exact"/>
              <w:jc w:val="center"/>
            </w:pPr>
            <w:r>
              <w:t>2,0</w:t>
            </w:r>
          </w:p>
        </w:tc>
      </w:tr>
      <w:tr w:rsidR="00913658" w:rsidTr="00BD6765">
        <w:tc>
          <w:tcPr>
            <w:tcW w:w="1560" w:type="dxa"/>
            <w:tcBorders>
              <w:top w:val="single" w:sz="4" w:space="0" w:color="000000"/>
              <w:left w:val="single" w:sz="4" w:space="0" w:color="000000"/>
              <w:bottom w:val="single" w:sz="4" w:space="0" w:color="000000"/>
            </w:tcBorders>
            <w:shd w:val="clear" w:color="auto" w:fill="auto"/>
            <w:vAlign w:val="center"/>
          </w:tcPr>
          <w:p w:rsidR="00913658" w:rsidRDefault="00913658" w:rsidP="00BD6765">
            <w:pPr>
              <w:spacing w:line="320" w:lineRule="exact"/>
              <w:jc w:val="center"/>
              <w:rPr>
                <w:lang w:val="en-GB"/>
              </w:rPr>
            </w:pPr>
            <w:r>
              <w:rPr>
                <w:lang w:val="en-GB"/>
              </w:rPr>
              <w:t>10</w:t>
            </w:r>
          </w:p>
        </w:tc>
        <w:tc>
          <w:tcPr>
            <w:tcW w:w="3827" w:type="dxa"/>
            <w:tcBorders>
              <w:top w:val="single" w:sz="4" w:space="0" w:color="000000"/>
              <w:left w:val="single" w:sz="4" w:space="0" w:color="000000"/>
              <w:bottom w:val="single" w:sz="4" w:space="0" w:color="000000"/>
            </w:tcBorders>
            <w:shd w:val="clear" w:color="auto" w:fill="auto"/>
            <w:vAlign w:val="center"/>
          </w:tcPr>
          <w:p w:rsidR="00913658" w:rsidRDefault="00913658" w:rsidP="00BD6765">
            <w:pPr>
              <w:spacing w:line="320" w:lineRule="exact"/>
            </w:pPr>
            <w:r>
              <w:rPr>
                <w:lang w:val="en-GB"/>
              </w:rPr>
              <w:t>spring cereal mixed</w:t>
            </w:r>
          </w:p>
        </w:tc>
        <w:tc>
          <w:tcPr>
            <w:tcW w:w="2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3658" w:rsidRDefault="00913658" w:rsidP="00312046">
            <w:pPr>
              <w:spacing w:line="320" w:lineRule="exact"/>
              <w:jc w:val="center"/>
            </w:pPr>
            <w:r>
              <w:t>0,9</w:t>
            </w:r>
          </w:p>
        </w:tc>
      </w:tr>
      <w:tr w:rsidR="00913658" w:rsidTr="00BD6765">
        <w:tc>
          <w:tcPr>
            <w:tcW w:w="1560" w:type="dxa"/>
            <w:tcBorders>
              <w:top w:val="single" w:sz="4" w:space="0" w:color="000000"/>
              <w:left w:val="single" w:sz="4" w:space="0" w:color="000000"/>
              <w:bottom w:val="single" w:sz="4" w:space="0" w:color="000000"/>
            </w:tcBorders>
            <w:shd w:val="clear" w:color="auto" w:fill="auto"/>
            <w:vAlign w:val="center"/>
          </w:tcPr>
          <w:p w:rsidR="00913658" w:rsidRDefault="00913658" w:rsidP="00BD6765">
            <w:pPr>
              <w:spacing w:line="320" w:lineRule="exact"/>
              <w:jc w:val="center"/>
              <w:rPr>
                <w:lang w:val="en-GB"/>
              </w:rPr>
            </w:pPr>
            <w:r>
              <w:rPr>
                <w:lang w:val="en-GB"/>
              </w:rPr>
              <w:t>11</w:t>
            </w:r>
          </w:p>
        </w:tc>
        <w:tc>
          <w:tcPr>
            <w:tcW w:w="3827" w:type="dxa"/>
            <w:tcBorders>
              <w:top w:val="single" w:sz="4" w:space="0" w:color="000000"/>
              <w:left w:val="single" w:sz="4" w:space="0" w:color="000000"/>
              <w:bottom w:val="single" w:sz="4" w:space="0" w:color="000000"/>
            </w:tcBorders>
            <w:shd w:val="clear" w:color="auto" w:fill="auto"/>
            <w:vAlign w:val="center"/>
          </w:tcPr>
          <w:p w:rsidR="00913658" w:rsidRDefault="00913658" w:rsidP="00BD6765">
            <w:pPr>
              <w:spacing w:line="320" w:lineRule="exact"/>
            </w:pPr>
            <w:r>
              <w:rPr>
                <w:lang w:val="en-GB"/>
              </w:rPr>
              <w:t>maize for grain</w:t>
            </w:r>
          </w:p>
        </w:tc>
        <w:tc>
          <w:tcPr>
            <w:tcW w:w="2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3658" w:rsidRDefault="00913658" w:rsidP="00312046">
            <w:pPr>
              <w:spacing w:line="320" w:lineRule="exact"/>
              <w:jc w:val="center"/>
            </w:pPr>
            <w:r>
              <w:t>0,6</w:t>
            </w:r>
          </w:p>
        </w:tc>
      </w:tr>
      <w:tr w:rsidR="00913658" w:rsidTr="00BD6765">
        <w:tc>
          <w:tcPr>
            <w:tcW w:w="1560" w:type="dxa"/>
            <w:tcBorders>
              <w:top w:val="single" w:sz="4" w:space="0" w:color="000000"/>
              <w:left w:val="single" w:sz="4" w:space="0" w:color="000000"/>
              <w:bottom w:val="single" w:sz="4" w:space="0" w:color="000000"/>
            </w:tcBorders>
            <w:shd w:val="clear" w:color="auto" w:fill="auto"/>
            <w:vAlign w:val="center"/>
          </w:tcPr>
          <w:p w:rsidR="00913658" w:rsidRDefault="00913658" w:rsidP="00BD6765">
            <w:pPr>
              <w:spacing w:line="320" w:lineRule="exact"/>
              <w:jc w:val="center"/>
              <w:rPr>
                <w:lang w:val="en-GB"/>
              </w:rPr>
            </w:pPr>
            <w:r>
              <w:rPr>
                <w:lang w:val="en-GB"/>
              </w:rPr>
              <w:t>12</w:t>
            </w:r>
          </w:p>
        </w:tc>
        <w:tc>
          <w:tcPr>
            <w:tcW w:w="3827" w:type="dxa"/>
            <w:tcBorders>
              <w:top w:val="single" w:sz="4" w:space="0" w:color="000000"/>
              <w:left w:val="single" w:sz="4" w:space="0" w:color="000000"/>
              <w:bottom w:val="single" w:sz="4" w:space="0" w:color="000000"/>
            </w:tcBorders>
            <w:shd w:val="clear" w:color="auto" w:fill="auto"/>
            <w:vAlign w:val="center"/>
          </w:tcPr>
          <w:p w:rsidR="00913658" w:rsidRDefault="00913658" w:rsidP="00BD6765">
            <w:pPr>
              <w:spacing w:line="320" w:lineRule="exact"/>
            </w:pPr>
            <w:r>
              <w:rPr>
                <w:lang w:val="en-GB"/>
              </w:rPr>
              <w:t>potatoes</w:t>
            </w:r>
          </w:p>
        </w:tc>
        <w:tc>
          <w:tcPr>
            <w:tcW w:w="2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3658" w:rsidRDefault="00913658" w:rsidP="00312046">
            <w:pPr>
              <w:spacing w:line="320" w:lineRule="exact"/>
              <w:jc w:val="center"/>
            </w:pPr>
            <w:r>
              <w:t>1,3</w:t>
            </w:r>
          </w:p>
        </w:tc>
      </w:tr>
    </w:tbl>
    <w:p w:rsidR="001F31C5" w:rsidRDefault="001F31C5"/>
    <w:sectPr w:rsidR="001F31C5" w:rsidSect="00074606">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pgNumType w:start="16"/>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2FA1" w:rsidRDefault="00632FA1" w:rsidP="001A434E">
      <w:r>
        <w:separator/>
      </w:r>
    </w:p>
  </w:endnote>
  <w:endnote w:type="continuationSeparator" w:id="0">
    <w:p w:rsidR="00632FA1" w:rsidRDefault="00632FA1" w:rsidP="001A43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Czcionka tekstu podstawowego">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D76" w:rsidRDefault="000C2D76">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D76" w:rsidRDefault="000C2D76">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D76" w:rsidRDefault="000C2D7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2FA1" w:rsidRDefault="00632FA1" w:rsidP="001A434E">
      <w:r>
        <w:separator/>
      </w:r>
    </w:p>
  </w:footnote>
  <w:footnote w:type="continuationSeparator" w:id="0">
    <w:p w:rsidR="00632FA1" w:rsidRDefault="00632FA1" w:rsidP="001A43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5221619"/>
      <w:docPartObj>
        <w:docPartGallery w:val="Page Numbers (Top of Page)"/>
        <w:docPartUnique/>
      </w:docPartObj>
    </w:sdtPr>
    <w:sdtContent>
      <w:p w:rsidR="000C2D76" w:rsidRDefault="004F6BEE">
        <w:pPr>
          <w:pStyle w:val="Nagwek"/>
        </w:pPr>
        <w:r>
          <w:fldChar w:fldCharType="begin"/>
        </w:r>
        <w:r w:rsidR="000C2D76">
          <w:instrText>PAGE   \* MERGEFORMAT</w:instrText>
        </w:r>
        <w:r>
          <w:fldChar w:fldCharType="separate"/>
        </w:r>
        <w:r w:rsidR="009D01D8">
          <w:rPr>
            <w:noProof/>
          </w:rPr>
          <w:t>20</w:t>
        </w:r>
        <w:r>
          <w:fldChar w:fldCharType="end"/>
        </w:r>
      </w:p>
    </w:sdtContent>
  </w:sdt>
  <w:p w:rsidR="000C2D76" w:rsidRDefault="000C2D76">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0962963"/>
      <w:docPartObj>
        <w:docPartGallery w:val="Page Numbers (Top of Page)"/>
        <w:docPartUnique/>
      </w:docPartObj>
    </w:sdtPr>
    <w:sdtContent>
      <w:p w:rsidR="000C2D76" w:rsidRDefault="004F6BEE">
        <w:pPr>
          <w:pStyle w:val="Nagwek"/>
          <w:jc w:val="right"/>
        </w:pPr>
        <w:r>
          <w:fldChar w:fldCharType="begin"/>
        </w:r>
        <w:r w:rsidR="000C2D76">
          <w:instrText>PAGE   \* MERGEFORMAT</w:instrText>
        </w:r>
        <w:r>
          <w:fldChar w:fldCharType="separate"/>
        </w:r>
        <w:r w:rsidR="006256F4">
          <w:rPr>
            <w:noProof/>
          </w:rPr>
          <w:t>19</w:t>
        </w:r>
        <w:r>
          <w:fldChar w:fldCharType="end"/>
        </w:r>
      </w:p>
    </w:sdtContent>
  </w:sdt>
  <w:p w:rsidR="001A434E" w:rsidRDefault="001A434E">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986787"/>
      <w:docPartObj>
        <w:docPartGallery w:val="Page Numbers (Top of Page)"/>
        <w:docPartUnique/>
      </w:docPartObj>
    </w:sdtPr>
    <w:sdtContent>
      <w:p w:rsidR="000C2D76" w:rsidRDefault="004F6BEE">
        <w:pPr>
          <w:pStyle w:val="Nagwek"/>
        </w:pPr>
        <w:r>
          <w:fldChar w:fldCharType="begin"/>
        </w:r>
        <w:r w:rsidR="000C2D76">
          <w:instrText>PAGE   \* MERGEFORMAT</w:instrText>
        </w:r>
        <w:r>
          <w:fldChar w:fldCharType="separate"/>
        </w:r>
        <w:r w:rsidR="000A1221">
          <w:rPr>
            <w:noProof/>
          </w:rPr>
          <w:t>16</w:t>
        </w:r>
        <w:r>
          <w:fldChar w:fldCharType="end"/>
        </w:r>
      </w:p>
    </w:sdtContent>
  </w:sdt>
  <w:p w:rsidR="002174A4" w:rsidRDefault="002174A4">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4"/>
    <w:multiLevelType w:val="multilevel"/>
    <w:tmpl w:val="00000004"/>
    <w:name w:val="WW8Num10"/>
    <w:lvl w:ilvl="0">
      <w:start w:val="1"/>
      <w:numFmt w:val="decimal"/>
      <w:lvlText w:val="%1."/>
      <w:lvlJc w:val="left"/>
      <w:pPr>
        <w:tabs>
          <w:tab w:val="num" w:pos="720"/>
        </w:tabs>
        <w:ind w:left="720" w:hanging="360"/>
      </w:pPr>
    </w:lvl>
    <w:lvl w:ilvl="1">
      <w:numFmt w:val="none"/>
      <w:suff w:val="nothing"/>
      <w:lvlText w:val=""/>
      <w:lvlJc w:val="left"/>
      <w:pPr>
        <w:tabs>
          <w:tab w:val="num" w:pos="360"/>
        </w:tabs>
        <w:ind w:left="0" w:firstLine="0"/>
      </w:pPr>
    </w:lvl>
    <w:lvl w:ilvl="2">
      <w:numFmt w:val="none"/>
      <w:suff w:val="nothing"/>
      <w:lvlText w:val=""/>
      <w:lvlJc w:val="left"/>
      <w:pPr>
        <w:tabs>
          <w:tab w:val="num" w:pos="360"/>
        </w:tabs>
        <w:ind w:left="0" w:firstLine="0"/>
      </w:pPr>
    </w:lvl>
    <w:lvl w:ilvl="3">
      <w:numFmt w:val="none"/>
      <w:suff w:val="nothing"/>
      <w:lvlText w:val=""/>
      <w:lvlJc w:val="left"/>
      <w:pPr>
        <w:tabs>
          <w:tab w:val="num" w:pos="360"/>
        </w:tabs>
        <w:ind w:left="0" w:firstLine="0"/>
      </w:pPr>
    </w:lvl>
    <w:lvl w:ilvl="4">
      <w:numFmt w:val="none"/>
      <w:suff w:val="nothing"/>
      <w:lvlText w:val=""/>
      <w:lvlJc w:val="left"/>
      <w:pPr>
        <w:tabs>
          <w:tab w:val="num" w:pos="360"/>
        </w:tabs>
        <w:ind w:left="0" w:firstLine="0"/>
      </w:pPr>
    </w:lvl>
    <w:lvl w:ilvl="5">
      <w:numFmt w:val="none"/>
      <w:suff w:val="nothing"/>
      <w:lvlText w:val=""/>
      <w:lvlJc w:val="left"/>
      <w:pPr>
        <w:tabs>
          <w:tab w:val="num" w:pos="360"/>
        </w:tabs>
        <w:ind w:left="0" w:firstLine="0"/>
      </w:pPr>
    </w:lvl>
    <w:lvl w:ilvl="6">
      <w:numFmt w:val="none"/>
      <w:suff w:val="nothing"/>
      <w:lvlText w:val=""/>
      <w:lvlJc w:val="left"/>
      <w:pPr>
        <w:tabs>
          <w:tab w:val="num" w:pos="360"/>
        </w:tabs>
        <w:ind w:left="0" w:firstLine="0"/>
      </w:pPr>
    </w:lvl>
    <w:lvl w:ilvl="7">
      <w:numFmt w:val="none"/>
      <w:suff w:val="nothing"/>
      <w:lvlText w:val=""/>
      <w:lvlJc w:val="left"/>
      <w:pPr>
        <w:tabs>
          <w:tab w:val="num" w:pos="360"/>
        </w:tabs>
        <w:ind w:left="0" w:firstLine="0"/>
      </w:pPr>
    </w:lvl>
    <w:lvl w:ilvl="8">
      <w:numFmt w:val="none"/>
      <w:suff w:val="nothing"/>
      <w:lvlText w:val=""/>
      <w:lvlJc w:val="left"/>
      <w:pPr>
        <w:tabs>
          <w:tab w:val="num" w:pos="360"/>
        </w:tabs>
        <w:ind w:left="0" w:firstLine="0"/>
      </w:pPr>
    </w:lvl>
  </w:abstractNum>
  <w:abstractNum w:abstractNumId="2">
    <w:nsid w:val="00000005"/>
    <w:multiLevelType w:val="multilevel"/>
    <w:tmpl w:val="00000005"/>
    <w:name w:val="WW8Num11"/>
    <w:lvl w:ilvl="0">
      <w:start w:val="1"/>
      <w:numFmt w:val="decimal"/>
      <w:lvlText w:val="%1"/>
      <w:lvlJc w:val="left"/>
      <w:pPr>
        <w:tabs>
          <w:tab w:val="num" w:pos="360"/>
        </w:tabs>
        <w:ind w:left="360" w:hanging="360"/>
      </w:pPr>
    </w:lvl>
    <w:lvl w:ilvl="1">
      <w:start w:val="1"/>
      <w:numFmt w:val="decimal"/>
      <w:lvlText w:val="%1.%2"/>
      <w:lvlJc w:val="left"/>
      <w:pPr>
        <w:tabs>
          <w:tab w:val="num" w:pos="907"/>
        </w:tabs>
        <w:ind w:left="680" w:hanging="32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
    <w:nsid w:val="00000006"/>
    <w:multiLevelType w:val="singleLevel"/>
    <w:tmpl w:val="00000006"/>
    <w:name w:val="WW8Num21"/>
    <w:lvl w:ilvl="0">
      <w:start w:val="2"/>
      <w:numFmt w:val="bullet"/>
      <w:lvlText w:val="-"/>
      <w:lvlJc w:val="left"/>
      <w:pPr>
        <w:tabs>
          <w:tab w:val="num" w:pos="720"/>
        </w:tabs>
        <w:ind w:left="720" w:hanging="360"/>
      </w:pPr>
      <w:rPr>
        <w:rFonts w:ascii="Times New Roman" w:hAnsi="Times New Roman"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evenAndOddHeaders/>
  <w:characterSpacingControl w:val="doNotCompress"/>
  <w:footnotePr>
    <w:footnote w:id="-1"/>
    <w:footnote w:id="0"/>
  </w:footnotePr>
  <w:endnotePr>
    <w:endnote w:id="-1"/>
    <w:endnote w:id="0"/>
  </w:endnotePr>
  <w:compat/>
  <w:rsids>
    <w:rsidRoot w:val="00892284"/>
    <w:rsid w:val="00074606"/>
    <w:rsid w:val="000A1221"/>
    <w:rsid w:val="000C2D76"/>
    <w:rsid w:val="00131D21"/>
    <w:rsid w:val="00187942"/>
    <w:rsid w:val="001A434E"/>
    <w:rsid w:val="001F31C5"/>
    <w:rsid w:val="002174A4"/>
    <w:rsid w:val="0032172D"/>
    <w:rsid w:val="00363E49"/>
    <w:rsid w:val="004F6BEE"/>
    <w:rsid w:val="006256F4"/>
    <w:rsid w:val="00630342"/>
    <w:rsid w:val="00632FA1"/>
    <w:rsid w:val="00654BA4"/>
    <w:rsid w:val="006C72F4"/>
    <w:rsid w:val="006D39D5"/>
    <w:rsid w:val="006E1002"/>
    <w:rsid w:val="00892284"/>
    <w:rsid w:val="008C6CAF"/>
    <w:rsid w:val="00913658"/>
    <w:rsid w:val="009D01D8"/>
    <w:rsid w:val="00B2016F"/>
    <w:rsid w:val="00BE4A5E"/>
    <w:rsid w:val="00C9358B"/>
    <w:rsid w:val="00DB5A61"/>
    <w:rsid w:val="00DE6492"/>
    <w:rsid w:val="00E04AF4"/>
    <w:rsid w:val="00E05353"/>
    <w:rsid w:val="00E91A3F"/>
    <w:rsid w:val="00F32E35"/>
    <w:rsid w:val="00FA1C1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2284"/>
    <w:pPr>
      <w:suppressAutoHyphens/>
      <w:spacing w:after="0" w:line="240" w:lineRule="auto"/>
    </w:pPr>
    <w:rPr>
      <w:rFonts w:ascii="Times New Roman" w:eastAsia="Times New Roman" w:hAnsi="Times New Roman" w:cs="Times New Roman"/>
      <w:sz w:val="24"/>
      <w:szCs w:val="20"/>
      <w:lang w:eastAsia="zh-CN"/>
    </w:rPr>
  </w:style>
  <w:style w:type="paragraph" w:styleId="Nagwek1">
    <w:name w:val="heading 1"/>
    <w:basedOn w:val="Normalny"/>
    <w:next w:val="Normalny"/>
    <w:link w:val="Nagwek1Znak"/>
    <w:qFormat/>
    <w:rsid w:val="00892284"/>
    <w:pPr>
      <w:keepNext/>
      <w:numPr>
        <w:numId w:val="1"/>
      </w:numPr>
      <w:outlineLvl w:val="0"/>
    </w:pPr>
    <w:rPr>
      <w:b/>
      <w:bCs/>
    </w:rPr>
  </w:style>
  <w:style w:type="paragraph" w:styleId="Nagwek2">
    <w:name w:val="heading 2"/>
    <w:basedOn w:val="Normalny"/>
    <w:next w:val="Normalny"/>
    <w:link w:val="Nagwek2Znak"/>
    <w:qFormat/>
    <w:rsid w:val="00892284"/>
    <w:pPr>
      <w:keepNext/>
      <w:numPr>
        <w:ilvl w:val="1"/>
        <w:numId w:val="1"/>
      </w:numPr>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92284"/>
    <w:rPr>
      <w:rFonts w:ascii="Times New Roman" w:eastAsia="Times New Roman" w:hAnsi="Times New Roman" w:cs="Times New Roman"/>
      <w:b/>
      <w:bCs/>
      <w:sz w:val="24"/>
      <w:szCs w:val="20"/>
      <w:lang w:eastAsia="zh-CN"/>
    </w:rPr>
  </w:style>
  <w:style w:type="character" w:customStyle="1" w:styleId="Nagwek2Znak">
    <w:name w:val="Nagłówek 2 Znak"/>
    <w:basedOn w:val="Domylnaczcionkaakapitu"/>
    <w:link w:val="Nagwek2"/>
    <w:rsid w:val="00892284"/>
    <w:rPr>
      <w:rFonts w:ascii="Arial" w:eastAsia="Times New Roman" w:hAnsi="Arial" w:cs="Arial"/>
      <w:b/>
      <w:bCs/>
      <w:i/>
      <w:iCs/>
      <w:sz w:val="28"/>
      <w:szCs w:val="28"/>
      <w:lang w:eastAsia="zh-CN"/>
    </w:rPr>
  </w:style>
  <w:style w:type="paragraph" w:styleId="Tekstpodstawowy">
    <w:name w:val="Body Text"/>
    <w:basedOn w:val="Normalny"/>
    <w:link w:val="TekstpodstawowyZnak"/>
    <w:rsid w:val="00892284"/>
    <w:pPr>
      <w:spacing w:line="360" w:lineRule="auto"/>
      <w:jc w:val="both"/>
    </w:pPr>
  </w:style>
  <w:style w:type="character" w:customStyle="1" w:styleId="TekstpodstawowyZnak">
    <w:name w:val="Tekst podstawowy Znak"/>
    <w:basedOn w:val="Domylnaczcionkaakapitu"/>
    <w:link w:val="Tekstpodstawowy"/>
    <w:rsid w:val="00892284"/>
    <w:rPr>
      <w:rFonts w:ascii="Times New Roman" w:eastAsia="Times New Roman" w:hAnsi="Times New Roman" w:cs="Times New Roman"/>
      <w:sz w:val="24"/>
      <w:szCs w:val="20"/>
      <w:lang w:eastAsia="zh-CN"/>
    </w:rPr>
  </w:style>
  <w:style w:type="paragraph" w:styleId="Tekstpodstawowywcity">
    <w:name w:val="Body Text Indent"/>
    <w:basedOn w:val="Normalny"/>
    <w:link w:val="TekstpodstawowywcityZnak"/>
    <w:rsid w:val="00892284"/>
    <w:pPr>
      <w:spacing w:line="360" w:lineRule="auto"/>
      <w:ind w:firstLine="709"/>
    </w:pPr>
  </w:style>
  <w:style w:type="character" w:customStyle="1" w:styleId="TekstpodstawowywcityZnak">
    <w:name w:val="Tekst podstawowy wcięty Znak"/>
    <w:basedOn w:val="Domylnaczcionkaakapitu"/>
    <w:link w:val="Tekstpodstawowywcity"/>
    <w:rsid w:val="00892284"/>
    <w:rPr>
      <w:rFonts w:ascii="Times New Roman" w:eastAsia="Times New Roman" w:hAnsi="Times New Roman" w:cs="Times New Roman"/>
      <w:sz w:val="24"/>
      <w:szCs w:val="20"/>
      <w:lang w:eastAsia="zh-CN"/>
    </w:rPr>
  </w:style>
  <w:style w:type="paragraph" w:customStyle="1" w:styleId="Tekstpodstawowywcity21">
    <w:name w:val="Tekst podstawowy wcięty 21"/>
    <w:basedOn w:val="Normalny"/>
    <w:rsid w:val="00892284"/>
    <w:pPr>
      <w:spacing w:line="360" w:lineRule="auto"/>
      <w:ind w:firstLine="709"/>
      <w:jc w:val="both"/>
    </w:pPr>
  </w:style>
  <w:style w:type="paragraph" w:styleId="Stopka">
    <w:name w:val="footer"/>
    <w:basedOn w:val="Normalny"/>
    <w:link w:val="StopkaZnak"/>
    <w:rsid w:val="00892284"/>
    <w:pPr>
      <w:tabs>
        <w:tab w:val="center" w:pos="4536"/>
        <w:tab w:val="right" w:pos="9072"/>
      </w:tabs>
    </w:pPr>
  </w:style>
  <w:style w:type="character" w:customStyle="1" w:styleId="StopkaZnak">
    <w:name w:val="Stopka Znak"/>
    <w:basedOn w:val="Domylnaczcionkaakapitu"/>
    <w:link w:val="Stopka"/>
    <w:rsid w:val="00892284"/>
    <w:rPr>
      <w:rFonts w:ascii="Times New Roman" w:eastAsia="Times New Roman" w:hAnsi="Times New Roman" w:cs="Times New Roman"/>
      <w:sz w:val="24"/>
      <w:szCs w:val="20"/>
      <w:lang w:eastAsia="zh-CN"/>
    </w:rPr>
  </w:style>
  <w:style w:type="paragraph" w:customStyle="1" w:styleId="Tekstpodstawowywcity31">
    <w:name w:val="Tekst podstawowy wcięty 31"/>
    <w:basedOn w:val="Normalny"/>
    <w:rsid w:val="00892284"/>
    <w:pPr>
      <w:spacing w:line="360" w:lineRule="auto"/>
      <w:ind w:left="709" w:hanging="709"/>
    </w:pPr>
  </w:style>
  <w:style w:type="character" w:customStyle="1" w:styleId="hps">
    <w:name w:val="hps"/>
    <w:basedOn w:val="Domylnaczcionkaakapitu"/>
    <w:rsid w:val="00892284"/>
  </w:style>
  <w:style w:type="paragraph" w:styleId="Nagwek">
    <w:name w:val="header"/>
    <w:basedOn w:val="Normalny"/>
    <w:link w:val="NagwekZnak"/>
    <w:uiPriority w:val="99"/>
    <w:unhideWhenUsed/>
    <w:rsid w:val="001A434E"/>
    <w:pPr>
      <w:tabs>
        <w:tab w:val="center" w:pos="4536"/>
        <w:tab w:val="right" w:pos="9072"/>
      </w:tabs>
    </w:pPr>
  </w:style>
  <w:style w:type="character" w:customStyle="1" w:styleId="NagwekZnak">
    <w:name w:val="Nagłówek Znak"/>
    <w:basedOn w:val="Domylnaczcionkaakapitu"/>
    <w:link w:val="Nagwek"/>
    <w:uiPriority w:val="99"/>
    <w:rsid w:val="001A434E"/>
    <w:rPr>
      <w:rFonts w:ascii="Times New Roman" w:eastAsia="Times New Roman" w:hAnsi="Times New Roman" w:cs="Times New Roman"/>
      <w:sz w:val="24"/>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2284"/>
    <w:pPr>
      <w:suppressAutoHyphens/>
      <w:spacing w:after="0" w:line="240" w:lineRule="auto"/>
    </w:pPr>
    <w:rPr>
      <w:rFonts w:ascii="Times New Roman" w:eastAsia="Times New Roman" w:hAnsi="Times New Roman" w:cs="Times New Roman"/>
      <w:sz w:val="24"/>
      <w:szCs w:val="20"/>
      <w:lang w:eastAsia="zh-CN"/>
    </w:rPr>
  </w:style>
  <w:style w:type="paragraph" w:styleId="Nagwek1">
    <w:name w:val="heading 1"/>
    <w:basedOn w:val="Normalny"/>
    <w:next w:val="Normalny"/>
    <w:link w:val="Nagwek1Znak"/>
    <w:qFormat/>
    <w:rsid w:val="00892284"/>
    <w:pPr>
      <w:keepNext/>
      <w:numPr>
        <w:numId w:val="1"/>
      </w:numPr>
      <w:outlineLvl w:val="0"/>
    </w:pPr>
    <w:rPr>
      <w:b/>
      <w:bCs/>
    </w:rPr>
  </w:style>
  <w:style w:type="paragraph" w:styleId="Nagwek2">
    <w:name w:val="heading 2"/>
    <w:basedOn w:val="Normalny"/>
    <w:next w:val="Normalny"/>
    <w:link w:val="Nagwek2Znak"/>
    <w:qFormat/>
    <w:rsid w:val="00892284"/>
    <w:pPr>
      <w:keepNext/>
      <w:numPr>
        <w:ilvl w:val="1"/>
        <w:numId w:val="1"/>
      </w:numPr>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92284"/>
    <w:rPr>
      <w:rFonts w:ascii="Times New Roman" w:eastAsia="Times New Roman" w:hAnsi="Times New Roman" w:cs="Times New Roman"/>
      <w:b/>
      <w:bCs/>
      <w:sz w:val="24"/>
      <w:szCs w:val="20"/>
      <w:lang w:eastAsia="zh-CN"/>
    </w:rPr>
  </w:style>
  <w:style w:type="character" w:customStyle="1" w:styleId="Nagwek2Znak">
    <w:name w:val="Nagłówek 2 Znak"/>
    <w:basedOn w:val="Domylnaczcionkaakapitu"/>
    <w:link w:val="Nagwek2"/>
    <w:rsid w:val="00892284"/>
    <w:rPr>
      <w:rFonts w:ascii="Arial" w:eastAsia="Times New Roman" w:hAnsi="Arial" w:cs="Arial"/>
      <w:b/>
      <w:bCs/>
      <w:i/>
      <w:iCs/>
      <w:sz w:val="28"/>
      <w:szCs w:val="28"/>
      <w:lang w:eastAsia="zh-CN"/>
    </w:rPr>
  </w:style>
  <w:style w:type="paragraph" w:styleId="Tekstpodstawowy">
    <w:name w:val="Body Text"/>
    <w:basedOn w:val="Normalny"/>
    <w:link w:val="TekstpodstawowyZnak"/>
    <w:rsid w:val="00892284"/>
    <w:pPr>
      <w:spacing w:line="360" w:lineRule="auto"/>
      <w:jc w:val="both"/>
    </w:pPr>
  </w:style>
  <w:style w:type="character" w:customStyle="1" w:styleId="TekstpodstawowyZnak">
    <w:name w:val="Tekst podstawowy Znak"/>
    <w:basedOn w:val="Domylnaczcionkaakapitu"/>
    <w:link w:val="Tekstpodstawowy"/>
    <w:rsid w:val="00892284"/>
    <w:rPr>
      <w:rFonts w:ascii="Times New Roman" w:eastAsia="Times New Roman" w:hAnsi="Times New Roman" w:cs="Times New Roman"/>
      <w:sz w:val="24"/>
      <w:szCs w:val="20"/>
      <w:lang w:eastAsia="zh-CN"/>
    </w:rPr>
  </w:style>
  <w:style w:type="paragraph" w:styleId="Tekstpodstawowywcity">
    <w:name w:val="Body Text Indent"/>
    <w:basedOn w:val="Normalny"/>
    <w:link w:val="TekstpodstawowywcityZnak"/>
    <w:rsid w:val="00892284"/>
    <w:pPr>
      <w:spacing w:line="360" w:lineRule="auto"/>
      <w:ind w:firstLine="709"/>
    </w:pPr>
  </w:style>
  <w:style w:type="character" w:customStyle="1" w:styleId="TekstpodstawowywcityZnak">
    <w:name w:val="Tekst podstawowy wcięty Znak"/>
    <w:basedOn w:val="Domylnaczcionkaakapitu"/>
    <w:link w:val="Tekstpodstawowywcity"/>
    <w:rsid w:val="00892284"/>
    <w:rPr>
      <w:rFonts w:ascii="Times New Roman" w:eastAsia="Times New Roman" w:hAnsi="Times New Roman" w:cs="Times New Roman"/>
      <w:sz w:val="24"/>
      <w:szCs w:val="20"/>
      <w:lang w:eastAsia="zh-CN"/>
    </w:rPr>
  </w:style>
  <w:style w:type="paragraph" w:customStyle="1" w:styleId="Tekstpodstawowywcity21">
    <w:name w:val="Tekst podstawowy wcięty 21"/>
    <w:basedOn w:val="Normalny"/>
    <w:rsid w:val="00892284"/>
    <w:pPr>
      <w:spacing w:line="360" w:lineRule="auto"/>
      <w:ind w:firstLine="709"/>
      <w:jc w:val="both"/>
    </w:pPr>
  </w:style>
  <w:style w:type="paragraph" w:styleId="Stopka">
    <w:name w:val="footer"/>
    <w:basedOn w:val="Normalny"/>
    <w:link w:val="StopkaZnak"/>
    <w:rsid w:val="00892284"/>
    <w:pPr>
      <w:tabs>
        <w:tab w:val="center" w:pos="4536"/>
        <w:tab w:val="right" w:pos="9072"/>
      </w:tabs>
    </w:pPr>
  </w:style>
  <w:style w:type="character" w:customStyle="1" w:styleId="StopkaZnak">
    <w:name w:val="Stopka Znak"/>
    <w:basedOn w:val="Domylnaczcionkaakapitu"/>
    <w:link w:val="Stopka"/>
    <w:rsid w:val="00892284"/>
    <w:rPr>
      <w:rFonts w:ascii="Times New Roman" w:eastAsia="Times New Roman" w:hAnsi="Times New Roman" w:cs="Times New Roman"/>
      <w:sz w:val="24"/>
      <w:szCs w:val="20"/>
      <w:lang w:eastAsia="zh-CN"/>
    </w:rPr>
  </w:style>
  <w:style w:type="paragraph" w:customStyle="1" w:styleId="Tekstpodstawowywcity31">
    <w:name w:val="Tekst podstawowy wcięty 31"/>
    <w:basedOn w:val="Normalny"/>
    <w:rsid w:val="00892284"/>
    <w:pPr>
      <w:spacing w:line="360" w:lineRule="auto"/>
      <w:ind w:left="709" w:hanging="709"/>
    </w:pPr>
  </w:style>
  <w:style w:type="character" w:customStyle="1" w:styleId="hps">
    <w:name w:val="hps"/>
    <w:basedOn w:val="Domylnaczcionkaakapitu"/>
    <w:rsid w:val="00892284"/>
  </w:style>
  <w:style w:type="paragraph" w:styleId="Nagwek">
    <w:name w:val="header"/>
    <w:basedOn w:val="Normalny"/>
    <w:link w:val="NagwekZnak"/>
    <w:uiPriority w:val="99"/>
    <w:unhideWhenUsed/>
    <w:rsid w:val="001A434E"/>
    <w:pPr>
      <w:tabs>
        <w:tab w:val="center" w:pos="4536"/>
        <w:tab w:val="right" w:pos="9072"/>
      </w:tabs>
    </w:pPr>
  </w:style>
  <w:style w:type="character" w:customStyle="1" w:styleId="NagwekZnak">
    <w:name w:val="Nagłówek Znak"/>
    <w:basedOn w:val="Domylnaczcionkaakapitu"/>
    <w:link w:val="Nagwek"/>
    <w:uiPriority w:val="99"/>
    <w:rsid w:val="001A434E"/>
    <w:rPr>
      <w:rFonts w:ascii="Times New Roman" w:eastAsia="Times New Roman" w:hAnsi="Times New Roman" w:cs="Times New Roman"/>
      <w:sz w:val="24"/>
      <w:szCs w:val="20"/>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oleObject" Target="embeddings/oleObject6.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image" Target="media/image6.e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header" Target="header3.xml"/><Relationship Id="rId10" Type="http://schemas.openxmlformats.org/officeDocument/2006/relationships/oleObject" Target="embeddings/oleObject2.bin"/><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 Id="rId22" Type="http://schemas.openxmlformats.org/officeDocument/2006/relationships/footer" Target="footer2.xml"/><Relationship Id="rId27"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5</Pages>
  <Words>993</Words>
  <Characters>5964</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Miziołek Dariusz</dc:creator>
  <cp:lastModifiedBy>Niszczota Stanisław</cp:lastModifiedBy>
  <cp:revision>13</cp:revision>
  <dcterms:created xsi:type="dcterms:W3CDTF">2016-04-20T11:49:00Z</dcterms:created>
  <dcterms:modified xsi:type="dcterms:W3CDTF">2016-04-22T11:34:00Z</dcterms:modified>
</cp:coreProperties>
</file>